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AD97E7" w14:textId="77777777" w:rsidR="000C1E31" w:rsidRPr="0052630C" w:rsidRDefault="00956548" w:rsidP="000C1E31">
      <w:pPr>
        <w:widowControl w:val="0"/>
        <w:jc w:val="center"/>
        <w:rPr>
          <w:rFonts w:ascii="Arial" w:hAnsi="Arial" w:cs="Arial"/>
          <w:snapToGrid w:val="0"/>
          <w:sz w:val="22"/>
          <w:szCs w:val="22"/>
          <w:lang w:eastAsia="cs-CZ"/>
        </w:rPr>
      </w:pPr>
      <w:bookmarkStart w:id="0" w:name="_GoBack"/>
      <w:bookmarkEnd w:id="0"/>
      <w:r w:rsidRPr="0052630C">
        <w:rPr>
          <w:rFonts w:ascii="Arial" w:hAnsi="Arial" w:cs="Arial"/>
          <w:b/>
          <w:bCs/>
          <w:kern w:val="1"/>
          <w:sz w:val="44"/>
          <w:szCs w:val="44"/>
        </w:rPr>
        <w:t>S M L O U V A   O   D Í L O</w:t>
      </w:r>
    </w:p>
    <w:p w14:paraId="3AA960B2" w14:textId="77777777" w:rsidR="006E34CF" w:rsidRPr="0052630C" w:rsidRDefault="006E34CF" w:rsidP="00F067FE">
      <w:pPr>
        <w:ind w:right="567"/>
        <w:jc w:val="both"/>
        <w:rPr>
          <w:rFonts w:ascii="Arial" w:hAnsi="Arial" w:cs="Arial"/>
          <w:sz w:val="22"/>
          <w:szCs w:val="22"/>
        </w:rPr>
      </w:pPr>
    </w:p>
    <w:p w14:paraId="0EEF5619" w14:textId="77777777" w:rsidR="00C0295E" w:rsidRPr="0052630C" w:rsidRDefault="006E34CF" w:rsidP="00BC6D72">
      <w:pPr>
        <w:tabs>
          <w:tab w:val="left" w:pos="9072"/>
        </w:tabs>
        <w:jc w:val="center"/>
        <w:rPr>
          <w:rFonts w:ascii="Arial" w:hAnsi="Arial" w:cs="Arial"/>
          <w:b/>
          <w:sz w:val="20"/>
          <w:szCs w:val="20"/>
          <w:lang w:eastAsia="cs-CZ"/>
        </w:rPr>
      </w:pPr>
      <w:r w:rsidRPr="0052630C">
        <w:rPr>
          <w:rFonts w:ascii="Arial" w:hAnsi="Arial" w:cs="Arial"/>
          <w:i/>
          <w:sz w:val="20"/>
          <w:szCs w:val="20"/>
        </w:rPr>
        <w:t>uzavřená podle ustanovení § 2586 a následujících zákona č. 89/2012 Sb.</w:t>
      </w:r>
      <w:r w:rsidR="00BC6D72" w:rsidRPr="0052630C">
        <w:rPr>
          <w:rFonts w:ascii="Arial" w:hAnsi="Arial" w:cs="Arial"/>
          <w:i/>
          <w:sz w:val="20"/>
          <w:szCs w:val="20"/>
        </w:rPr>
        <w:t>, občanského zákoníku (dále jen </w:t>
      </w:r>
      <w:r w:rsidR="00922742" w:rsidRPr="0052630C">
        <w:rPr>
          <w:rFonts w:ascii="Arial" w:hAnsi="Arial" w:cs="Arial"/>
          <w:i/>
          <w:sz w:val="20"/>
          <w:szCs w:val="20"/>
        </w:rPr>
        <w:t>„</w:t>
      </w:r>
      <w:r w:rsidRPr="0052630C">
        <w:rPr>
          <w:rFonts w:ascii="Arial" w:hAnsi="Arial" w:cs="Arial"/>
          <w:i/>
          <w:sz w:val="20"/>
          <w:szCs w:val="20"/>
        </w:rPr>
        <w:t>OZ</w:t>
      </w:r>
      <w:r w:rsidR="00922742" w:rsidRPr="0052630C">
        <w:rPr>
          <w:rFonts w:ascii="Arial" w:hAnsi="Arial" w:cs="Arial"/>
          <w:i/>
          <w:sz w:val="20"/>
          <w:szCs w:val="20"/>
        </w:rPr>
        <w:t>“</w:t>
      </w:r>
      <w:r w:rsidR="00BC6D72" w:rsidRPr="0052630C">
        <w:rPr>
          <w:rFonts w:ascii="Arial" w:hAnsi="Arial" w:cs="Arial"/>
          <w:i/>
          <w:sz w:val="20"/>
          <w:szCs w:val="20"/>
        </w:rPr>
        <w:t>),</w:t>
      </w:r>
      <w:r w:rsidR="006F6AD4" w:rsidRPr="0052630C">
        <w:rPr>
          <w:rFonts w:ascii="Arial" w:hAnsi="Arial" w:cs="Arial"/>
          <w:i/>
          <w:sz w:val="20"/>
          <w:szCs w:val="20"/>
        </w:rPr>
        <w:t xml:space="preserve"> </w:t>
      </w:r>
      <w:r w:rsidRPr="0052630C">
        <w:rPr>
          <w:rFonts w:ascii="Arial" w:hAnsi="Arial" w:cs="Arial"/>
          <w:i/>
          <w:sz w:val="20"/>
          <w:szCs w:val="20"/>
        </w:rPr>
        <w:t>ve znění pozdějších předpisů</w:t>
      </w:r>
      <w:r w:rsidR="002F026E" w:rsidRPr="0052630C">
        <w:rPr>
          <w:rFonts w:ascii="Arial" w:hAnsi="Arial" w:cs="Arial"/>
          <w:i/>
          <w:sz w:val="20"/>
          <w:szCs w:val="20"/>
        </w:rPr>
        <w:t xml:space="preserve"> (dále také jako „</w:t>
      </w:r>
      <w:r w:rsidR="00D27FCE" w:rsidRPr="0052630C">
        <w:rPr>
          <w:rFonts w:ascii="Arial" w:hAnsi="Arial" w:cs="Arial"/>
          <w:i/>
          <w:sz w:val="20"/>
          <w:szCs w:val="20"/>
        </w:rPr>
        <w:t>s</w:t>
      </w:r>
      <w:r w:rsidR="002F026E" w:rsidRPr="0052630C">
        <w:rPr>
          <w:rFonts w:ascii="Arial" w:hAnsi="Arial" w:cs="Arial"/>
          <w:i/>
          <w:sz w:val="20"/>
          <w:szCs w:val="20"/>
        </w:rPr>
        <w:t>mlouva“)</w:t>
      </w:r>
    </w:p>
    <w:p w14:paraId="0EC6B0DC" w14:textId="77777777" w:rsidR="00737069" w:rsidRPr="0052630C" w:rsidRDefault="00737069" w:rsidP="00F067FE">
      <w:pPr>
        <w:jc w:val="both"/>
        <w:rPr>
          <w:rFonts w:ascii="Arial" w:hAnsi="Arial" w:cs="Arial"/>
          <w:sz w:val="20"/>
          <w:szCs w:val="20"/>
          <w:lang w:eastAsia="cs-CZ"/>
        </w:rPr>
      </w:pPr>
    </w:p>
    <w:p w14:paraId="777BAF1A" w14:textId="77777777" w:rsidR="009E54B8" w:rsidRPr="0052630C" w:rsidRDefault="0035697D" w:rsidP="000C1E31">
      <w:pPr>
        <w:keepNext/>
        <w:jc w:val="center"/>
        <w:rPr>
          <w:rFonts w:ascii="Arial" w:hAnsi="Arial" w:cs="Arial"/>
          <w:b/>
          <w:sz w:val="20"/>
          <w:szCs w:val="20"/>
        </w:rPr>
      </w:pPr>
      <w:r w:rsidRPr="0052630C">
        <w:rPr>
          <w:rFonts w:ascii="Arial" w:hAnsi="Arial" w:cs="Arial"/>
          <w:b/>
          <w:sz w:val="20"/>
          <w:szCs w:val="20"/>
        </w:rPr>
        <w:t>Článek I.</w:t>
      </w:r>
    </w:p>
    <w:p w14:paraId="5EF967B6" w14:textId="77777777" w:rsidR="008946C4" w:rsidRPr="0052630C" w:rsidRDefault="009E54B8" w:rsidP="000C1E31">
      <w:pPr>
        <w:pStyle w:val="Nadpis2"/>
        <w:numPr>
          <w:ilvl w:val="0"/>
          <w:numId w:val="0"/>
        </w:numPr>
        <w:spacing w:after="240"/>
        <w:ind w:left="578" w:hanging="578"/>
        <w:rPr>
          <w:rFonts w:ascii="Arial" w:hAnsi="Arial" w:cs="Arial"/>
          <w:sz w:val="20"/>
          <w:szCs w:val="20"/>
        </w:rPr>
      </w:pPr>
      <w:r w:rsidRPr="0052630C">
        <w:rPr>
          <w:rFonts w:ascii="Arial" w:hAnsi="Arial" w:cs="Arial"/>
          <w:sz w:val="20"/>
          <w:szCs w:val="20"/>
        </w:rPr>
        <w:t>Smluvní strany</w:t>
      </w:r>
    </w:p>
    <w:p w14:paraId="210CA748" w14:textId="02B39867" w:rsidR="00956548" w:rsidRPr="0052630C" w:rsidRDefault="00956548" w:rsidP="00C153C3">
      <w:pPr>
        <w:spacing w:before="120" w:after="120"/>
        <w:ind w:left="2124" w:hanging="2124"/>
        <w:rPr>
          <w:rFonts w:ascii="Arial" w:hAnsi="Arial" w:cs="Arial"/>
          <w:b/>
          <w:sz w:val="20"/>
          <w:szCs w:val="20"/>
          <w:lang w:eastAsia="cs-CZ"/>
        </w:rPr>
      </w:pPr>
      <w:r w:rsidRPr="0052630C">
        <w:rPr>
          <w:rFonts w:ascii="Arial" w:hAnsi="Arial" w:cs="Arial"/>
          <w:b/>
          <w:sz w:val="20"/>
          <w:szCs w:val="20"/>
          <w:lang w:eastAsia="cs-CZ"/>
        </w:rPr>
        <w:t>Objednatel:</w:t>
      </w:r>
      <w:r w:rsidRPr="0052630C">
        <w:rPr>
          <w:rFonts w:ascii="Arial" w:hAnsi="Arial" w:cs="Arial"/>
          <w:b/>
          <w:sz w:val="20"/>
          <w:szCs w:val="20"/>
          <w:lang w:eastAsia="cs-CZ"/>
        </w:rPr>
        <w:tab/>
      </w:r>
      <w:r w:rsidRPr="0052630C">
        <w:rPr>
          <w:rFonts w:ascii="Arial" w:hAnsi="Arial" w:cs="Arial"/>
          <w:b/>
          <w:snapToGrid w:val="0"/>
          <w:color w:val="000000"/>
          <w:sz w:val="20"/>
          <w:szCs w:val="20"/>
          <w:lang w:eastAsia="cs-CZ"/>
        </w:rPr>
        <w:t>Krajská správa a údržba silnic Vysočiny, příspěvková organizace</w:t>
      </w:r>
    </w:p>
    <w:p w14:paraId="7D7A39CA" w14:textId="77777777" w:rsidR="00956548" w:rsidRPr="0052630C" w:rsidRDefault="00956548" w:rsidP="00956548">
      <w:pPr>
        <w:spacing w:before="120" w:after="120"/>
        <w:rPr>
          <w:rFonts w:ascii="Arial" w:hAnsi="Arial" w:cs="Arial"/>
          <w:sz w:val="20"/>
          <w:szCs w:val="20"/>
          <w:lang w:eastAsia="cs-CZ"/>
        </w:rPr>
      </w:pPr>
      <w:r w:rsidRPr="0052630C">
        <w:rPr>
          <w:rFonts w:ascii="Arial" w:hAnsi="Arial" w:cs="Arial"/>
          <w:sz w:val="20"/>
          <w:szCs w:val="20"/>
          <w:lang w:eastAsia="cs-CZ"/>
        </w:rPr>
        <w:t xml:space="preserve">se sídlem: </w:t>
      </w:r>
      <w:r w:rsidRPr="0052630C">
        <w:rPr>
          <w:rFonts w:ascii="Arial" w:hAnsi="Arial" w:cs="Arial"/>
          <w:sz w:val="20"/>
          <w:szCs w:val="20"/>
          <w:lang w:eastAsia="cs-CZ"/>
        </w:rPr>
        <w:tab/>
      </w:r>
      <w:r w:rsidRPr="0052630C">
        <w:rPr>
          <w:rFonts w:ascii="Arial" w:hAnsi="Arial" w:cs="Arial"/>
          <w:sz w:val="20"/>
          <w:szCs w:val="20"/>
          <w:lang w:eastAsia="cs-CZ"/>
        </w:rPr>
        <w:tab/>
        <w:t>Kosovská 1122/16, 586 01 Jihlava</w:t>
      </w:r>
    </w:p>
    <w:p w14:paraId="5507E2E8" w14:textId="2ABB1A87" w:rsidR="00956548" w:rsidRPr="0052630C" w:rsidRDefault="00956548" w:rsidP="00956548">
      <w:pPr>
        <w:spacing w:before="120" w:after="120"/>
        <w:rPr>
          <w:rFonts w:ascii="Arial" w:hAnsi="Arial" w:cs="Arial"/>
          <w:sz w:val="20"/>
          <w:szCs w:val="20"/>
          <w:lang w:eastAsia="cs-CZ"/>
        </w:rPr>
      </w:pPr>
      <w:r w:rsidRPr="0052630C">
        <w:rPr>
          <w:rFonts w:ascii="Arial" w:hAnsi="Arial" w:cs="Arial"/>
          <w:b/>
          <w:bCs/>
          <w:sz w:val="20"/>
          <w:szCs w:val="20"/>
          <w:lang w:eastAsia="cs-CZ"/>
        </w:rPr>
        <w:t xml:space="preserve">zastoupený: </w:t>
      </w:r>
      <w:r w:rsidRPr="0052630C">
        <w:rPr>
          <w:rFonts w:ascii="Arial" w:hAnsi="Arial" w:cs="Arial"/>
          <w:b/>
          <w:bCs/>
          <w:sz w:val="20"/>
          <w:szCs w:val="20"/>
          <w:lang w:eastAsia="cs-CZ"/>
        </w:rPr>
        <w:tab/>
      </w:r>
      <w:r w:rsidR="006766F8" w:rsidRPr="0052630C">
        <w:rPr>
          <w:rFonts w:ascii="Arial" w:hAnsi="Arial" w:cs="Arial"/>
          <w:b/>
          <w:bCs/>
          <w:sz w:val="20"/>
          <w:szCs w:val="20"/>
          <w:lang w:eastAsia="cs-CZ"/>
        </w:rPr>
        <w:tab/>
      </w:r>
      <w:r w:rsidRPr="0052630C">
        <w:rPr>
          <w:rFonts w:ascii="Arial" w:hAnsi="Arial" w:cs="Arial"/>
          <w:b/>
          <w:bCs/>
          <w:sz w:val="20"/>
          <w:szCs w:val="20"/>
          <w:lang w:eastAsia="cs-CZ"/>
        </w:rPr>
        <w:t xml:space="preserve">Ing. Radovanem </w:t>
      </w:r>
      <w:proofErr w:type="spellStart"/>
      <w:r w:rsidRPr="0052630C">
        <w:rPr>
          <w:rFonts w:ascii="Arial" w:hAnsi="Arial" w:cs="Arial"/>
          <w:b/>
          <w:bCs/>
          <w:sz w:val="20"/>
          <w:szCs w:val="20"/>
          <w:lang w:eastAsia="cs-CZ"/>
        </w:rPr>
        <w:t>Necidem</w:t>
      </w:r>
      <w:proofErr w:type="spellEnd"/>
      <w:r w:rsidRPr="0052630C">
        <w:rPr>
          <w:rFonts w:ascii="Arial" w:hAnsi="Arial" w:cs="Arial"/>
          <w:b/>
          <w:bCs/>
          <w:sz w:val="20"/>
          <w:szCs w:val="20"/>
          <w:lang w:eastAsia="cs-CZ"/>
        </w:rPr>
        <w:t>, ředitelem organizace</w:t>
      </w:r>
    </w:p>
    <w:p w14:paraId="2A98C71C" w14:textId="77777777" w:rsidR="00956548" w:rsidRPr="0052630C" w:rsidRDefault="00956548" w:rsidP="00956548">
      <w:pPr>
        <w:spacing w:before="120" w:after="120"/>
        <w:rPr>
          <w:rFonts w:ascii="Arial" w:hAnsi="Arial" w:cs="Arial"/>
          <w:bCs/>
          <w:sz w:val="20"/>
          <w:szCs w:val="20"/>
          <w:lang w:eastAsia="cs-CZ"/>
        </w:rPr>
      </w:pPr>
      <w:r w:rsidRPr="0052630C">
        <w:rPr>
          <w:rFonts w:ascii="Arial" w:hAnsi="Arial" w:cs="Arial"/>
          <w:bCs/>
          <w:sz w:val="20"/>
          <w:szCs w:val="20"/>
          <w:lang w:eastAsia="cs-CZ"/>
        </w:rPr>
        <w:t>Osoba pověřená jednat jménem objednatele ve věcech</w:t>
      </w:r>
    </w:p>
    <w:p w14:paraId="421B3512" w14:textId="77777777" w:rsidR="00956548" w:rsidRPr="0052630C" w:rsidRDefault="00956548" w:rsidP="00956548">
      <w:pPr>
        <w:spacing w:before="120" w:after="120"/>
        <w:rPr>
          <w:rFonts w:ascii="Arial" w:hAnsi="Arial" w:cs="Arial"/>
          <w:sz w:val="20"/>
          <w:szCs w:val="20"/>
          <w:lang w:eastAsia="cs-CZ"/>
        </w:rPr>
      </w:pPr>
      <w:r w:rsidRPr="0052630C">
        <w:rPr>
          <w:rFonts w:ascii="Arial" w:hAnsi="Arial" w:cs="Arial"/>
          <w:bCs/>
          <w:sz w:val="20"/>
          <w:szCs w:val="20"/>
          <w:lang w:eastAsia="cs-CZ"/>
        </w:rPr>
        <w:t>smluvních:</w:t>
      </w:r>
      <w:r w:rsidRPr="0052630C">
        <w:rPr>
          <w:rFonts w:ascii="Arial" w:hAnsi="Arial" w:cs="Arial"/>
          <w:bCs/>
          <w:sz w:val="20"/>
          <w:szCs w:val="20"/>
          <w:lang w:eastAsia="cs-CZ"/>
        </w:rPr>
        <w:tab/>
      </w:r>
      <w:r w:rsidRPr="0052630C">
        <w:rPr>
          <w:rFonts w:ascii="Arial" w:hAnsi="Arial" w:cs="Arial"/>
          <w:bCs/>
          <w:sz w:val="20"/>
          <w:szCs w:val="20"/>
          <w:lang w:eastAsia="cs-CZ"/>
        </w:rPr>
        <w:tab/>
        <w:t>Ing. Radovan Necid, ředitel organizace</w:t>
      </w:r>
      <w:r w:rsidRPr="0052630C">
        <w:rPr>
          <w:rFonts w:ascii="Arial" w:hAnsi="Arial" w:cs="Arial"/>
          <w:sz w:val="20"/>
          <w:szCs w:val="20"/>
          <w:lang w:eastAsia="cs-CZ"/>
        </w:rPr>
        <w:t xml:space="preserve"> </w:t>
      </w:r>
    </w:p>
    <w:p w14:paraId="28CFBA59" w14:textId="77777777" w:rsidR="00956548" w:rsidRPr="0052630C" w:rsidRDefault="00956548" w:rsidP="00956548">
      <w:pPr>
        <w:spacing w:before="120" w:after="120"/>
        <w:jc w:val="both"/>
        <w:outlineLvl w:val="1"/>
        <w:rPr>
          <w:rFonts w:ascii="Arial" w:hAnsi="Arial" w:cs="Arial"/>
          <w:sz w:val="20"/>
          <w:szCs w:val="20"/>
          <w:lang w:eastAsia="cs-CZ"/>
        </w:rPr>
      </w:pPr>
      <w:r w:rsidRPr="0052630C">
        <w:rPr>
          <w:rFonts w:ascii="Arial" w:hAnsi="Arial" w:cs="Arial"/>
          <w:sz w:val="20"/>
          <w:szCs w:val="20"/>
          <w:lang w:eastAsia="cs-CZ"/>
        </w:rPr>
        <w:t>IČO:</w:t>
      </w:r>
      <w:r w:rsidRPr="0052630C">
        <w:rPr>
          <w:rFonts w:ascii="Arial" w:hAnsi="Arial" w:cs="Arial"/>
          <w:sz w:val="20"/>
          <w:szCs w:val="20"/>
          <w:lang w:eastAsia="cs-CZ"/>
        </w:rPr>
        <w:tab/>
      </w:r>
      <w:r w:rsidRPr="0052630C">
        <w:rPr>
          <w:rFonts w:ascii="Arial" w:hAnsi="Arial" w:cs="Arial"/>
          <w:sz w:val="20"/>
          <w:szCs w:val="20"/>
          <w:lang w:eastAsia="cs-CZ"/>
        </w:rPr>
        <w:tab/>
      </w:r>
      <w:r w:rsidRPr="0052630C">
        <w:rPr>
          <w:rFonts w:ascii="Arial" w:hAnsi="Arial" w:cs="Arial"/>
          <w:sz w:val="20"/>
          <w:szCs w:val="20"/>
          <w:lang w:eastAsia="cs-CZ"/>
        </w:rPr>
        <w:tab/>
        <w:t>00090450</w:t>
      </w:r>
    </w:p>
    <w:p w14:paraId="442CB4C2" w14:textId="77777777" w:rsidR="00956548" w:rsidRPr="0052630C" w:rsidRDefault="00956548" w:rsidP="00956548">
      <w:pPr>
        <w:spacing w:before="120" w:after="120"/>
        <w:jc w:val="both"/>
        <w:outlineLvl w:val="1"/>
        <w:rPr>
          <w:rFonts w:ascii="Arial" w:hAnsi="Arial" w:cs="Arial"/>
          <w:sz w:val="20"/>
          <w:szCs w:val="20"/>
          <w:lang w:eastAsia="cs-CZ"/>
        </w:rPr>
      </w:pPr>
      <w:r w:rsidRPr="0052630C">
        <w:rPr>
          <w:rFonts w:ascii="Arial" w:hAnsi="Arial" w:cs="Arial"/>
          <w:sz w:val="20"/>
          <w:szCs w:val="20"/>
          <w:lang w:eastAsia="cs-CZ"/>
        </w:rPr>
        <w:t>DIČ:</w:t>
      </w:r>
      <w:r w:rsidRPr="0052630C">
        <w:rPr>
          <w:rFonts w:ascii="Arial" w:hAnsi="Arial" w:cs="Arial"/>
          <w:sz w:val="20"/>
          <w:szCs w:val="20"/>
          <w:lang w:eastAsia="cs-CZ"/>
        </w:rPr>
        <w:tab/>
      </w:r>
      <w:r w:rsidRPr="0052630C">
        <w:rPr>
          <w:rFonts w:ascii="Arial" w:hAnsi="Arial" w:cs="Arial"/>
          <w:sz w:val="20"/>
          <w:szCs w:val="20"/>
          <w:lang w:eastAsia="cs-CZ"/>
        </w:rPr>
        <w:tab/>
      </w:r>
      <w:r w:rsidRPr="0052630C">
        <w:rPr>
          <w:rFonts w:ascii="Arial" w:hAnsi="Arial" w:cs="Arial"/>
          <w:sz w:val="20"/>
          <w:szCs w:val="20"/>
          <w:lang w:eastAsia="cs-CZ"/>
        </w:rPr>
        <w:tab/>
        <w:t>CZ00090450</w:t>
      </w:r>
    </w:p>
    <w:p w14:paraId="021F5ACF" w14:textId="77777777" w:rsidR="00956548" w:rsidRPr="0052630C" w:rsidRDefault="00956548" w:rsidP="00956548">
      <w:pPr>
        <w:spacing w:before="120" w:after="120"/>
        <w:rPr>
          <w:rFonts w:ascii="Arial" w:eastAsia="Arial Unicode MS" w:hAnsi="Arial" w:cs="Arial"/>
          <w:sz w:val="20"/>
          <w:szCs w:val="20"/>
          <w:lang w:eastAsia="cs-CZ"/>
        </w:rPr>
      </w:pPr>
      <w:r w:rsidRPr="0052630C">
        <w:rPr>
          <w:rFonts w:ascii="Arial" w:eastAsia="Arial Unicode MS" w:hAnsi="Arial" w:cs="Arial"/>
          <w:sz w:val="20"/>
          <w:szCs w:val="20"/>
          <w:lang w:eastAsia="cs-CZ"/>
        </w:rPr>
        <w:t>Zřizovatel:</w:t>
      </w:r>
      <w:r w:rsidRPr="0052630C">
        <w:rPr>
          <w:rFonts w:ascii="Arial" w:eastAsia="Arial Unicode MS" w:hAnsi="Arial" w:cs="Arial"/>
          <w:sz w:val="20"/>
          <w:szCs w:val="20"/>
          <w:lang w:eastAsia="cs-CZ"/>
        </w:rPr>
        <w:tab/>
      </w:r>
      <w:r w:rsidRPr="0052630C">
        <w:rPr>
          <w:rFonts w:ascii="Arial" w:eastAsia="Arial Unicode MS" w:hAnsi="Arial" w:cs="Arial"/>
          <w:sz w:val="20"/>
          <w:szCs w:val="20"/>
          <w:lang w:eastAsia="cs-CZ"/>
        </w:rPr>
        <w:tab/>
        <w:t>Kraj Vysočina</w:t>
      </w:r>
    </w:p>
    <w:p w14:paraId="07EB72FF" w14:textId="77777777" w:rsidR="00956548" w:rsidRPr="0052630C" w:rsidRDefault="00956548" w:rsidP="00956548">
      <w:pPr>
        <w:spacing w:before="120" w:after="120"/>
        <w:rPr>
          <w:rFonts w:ascii="Arial" w:hAnsi="Arial" w:cs="Arial"/>
          <w:sz w:val="20"/>
          <w:szCs w:val="20"/>
          <w:lang w:eastAsia="cs-CZ"/>
        </w:rPr>
      </w:pPr>
      <w:r w:rsidRPr="0052630C">
        <w:rPr>
          <w:rFonts w:ascii="Arial" w:hAnsi="Arial" w:cs="Arial"/>
          <w:sz w:val="20"/>
          <w:szCs w:val="20"/>
          <w:lang w:eastAsia="cs-CZ"/>
        </w:rPr>
        <w:t>(dále jen „Objednatel“)</w:t>
      </w:r>
    </w:p>
    <w:p w14:paraId="6EA7522A" w14:textId="77777777" w:rsidR="00956548" w:rsidRPr="0052630C" w:rsidRDefault="00956548" w:rsidP="00956548">
      <w:pPr>
        <w:spacing w:before="120" w:after="120"/>
        <w:rPr>
          <w:rFonts w:ascii="Arial" w:hAnsi="Arial" w:cs="Arial"/>
          <w:b/>
          <w:sz w:val="20"/>
          <w:szCs w:val="20"/>
          <w:lang w:eastAsia="cs-CZ"/>
        </w:rPr>
      </w:pPr>
    </w:p>
    <w:p w14:paraId="24080891" w14:textId="77777777" w:rsidR="00956548" w:rsidRPr="0052630C" w:rsidRDefault="00956548" w:rsidP="00956548">
      <w:pPr>
        <w:spacing w:before="120" w:after="120"/>
        <w:rPr>
          <w:rFonts w:ascii="Arial" w:hAnsi="Arial" w:cs="Arial"/>
          <w:b/>
          <w:sz w:val="20"/>
          <w:szCs w:val="20"/>
          <w:lang w:eastAsia="cs-CZ"/>
        </w:rPr>
      </w:pPr>
      <w:r w:rsidRPr="0052630C">
        <w:rPr>
          <w:rFonts w:ascii="Arial" w:hAnsi="Arial" w:cs="Arial"/>
          <w:b/>
          <w:sz w:val="20"/>
          <w:szCs w:val="20"/>
          <w:lang w:eastAsia="cs-CZ"/>
        </w:rPr>
        <w:t>a</w:t>
      </w:r>
    </w:p>
    <w:p w14:paraId="633D5BD8" w14:textId="77777777" w:rsidR="00956548" w:rsidRPr="0052630C" w:rsidRDefault="00956548" w:rsidP="00956548">
      <w:pPr>
        <w:spacing w:before="120" w:after="120"/>
        <w:rPr>
          <w:rFonts w:ascii="Arial" w:hAnsi="Arial" w:cs="Arial"/>
          <w:b/>
          <w:sz w:val="20"/>
          <w:szCs w:val="20"/>
          <w:lang w:eastAsia="cs-CZ"/>
        </w:rPr>
      </w:pPr>
    </w:p>
    <w:p w14:paraId="43F95E03" w14:textId="77777777" w:rsidR="00956548" w:rsidRPr="0052630C" w:rsidRDefault="00956548" w:rsidP="00956548">
      <w:pPr>
        <w:spacing w:before="120" w:after="120"/>
        <w:rPr>
          <w:rFonts w:ascii="Arial" w:hAnsi="Arial" w:cs="Arial"/>
          <w:b/>
          <w:sz w:val="20"/>
          <w:szCs w:val="20"/>
          <w:lang w:eastAsia="cs-CZ"/>
        </w:rPr>
      </w:pPr>
      <w:r w:rsidRPr="0052630C">
        <w:rPr>
          <w:rFonts w:ascii="Arial" w:hAnsi="Arial" w:cs="Arial"/>
          <w:b/>
          <w:sz w:val="20"/>
          <w:szCs w:val="20"/>
          <w:lang w:eastAsia="cs-CZ"/>
        </w:rPr>
        <w:t>Zhotovitel:</w:t>
      </w:r>
      <w:r w:rsidRPr="0052630C">
        <w:rPr>
          <w:rFonts w:ascii="Arial" w:hAnsi="Arial" w:cs="Arial"/>
          <w:b/>
          <w:sz w:val="20"/>
          <w:szCs w:val="20"/>
          <w:lang w:eastAsia="cs-CZ"/>
        </w:rPr>
        <w:tab/>
      </w:r>
      <w:r w:rsidRPr="0052630C">
        <w:rPr>
          <w:rFonts w:ascii="Arial" w:hAnsi="Arial" w:cs="Arial"/>
          <w:b/>
          <w:sz w:val="20"/>
          <w:szCs w:val="20"/>
          <w:lang w:eastAsia="cs-CZ"/>
        </w:rPr>
        <w:tab/>
      </w:r>
      <w:r w:rsidRPr="0052630C">
        <w:rPr>
          <w:rFonts w:ascii="Arial" w:hAnsi="Arial" w:cs="Arial"/>
          <w:b/>
          <w:sz w:val="20"/>
          <w:szCs w:val="20"/>
          <w:highlight w:val="lightGray"/>
          <w:lang w:eastAsia="cs-CZ"/>
        </w:rPr>
        <w:t>..........................................................…………</w:t>
      </w:r>
    </w:p>
    <w:p w14:paraId="50986C2F" w14:textId="77777777" w:rsidR="00956548" w:rsidRPr="0052630C" w:rsidRDefault="00956548" w:rsidP="00956548">
      <w:pPr>
        <w:spacing w:before="120" w:after="120"/>
        <w:rPr>
          <w:rFonts w:ascii="Arial" w:hAnsi="Arial" w:cs="Arial"/>
          <w:b/>
          <w:sz w:val="20"/>
          <w:szCs w:val="20"/>
          <w:lang w:eastAsia="cs-CZ"/>
        </w:rPr>
      </w:pPr>
      <w:r w:rsidRPr="0052630C">
        <w:rPr>
          <w:rFonts w:ascii="Arial" w:hAnsi="Arial" w:cs="Arial"/>
          <w:sz w:val="20"/>
          <w:szCs w:val="20"/>
          <w:lang w:eastAsia="cs-CZ"/>
        </w:rPr>
        <w:t>se sídlem:</w:t>
      </w:r>
      <w:r w:rsidRPr="0052630C">
        <w:rPr>
          <w:rFonts w:ascii="Arial" w:hAnsi="Arial" w:cs="Arial"/>
          <w:sz w:val="20"/>
          <w:szCs w:val="20"/>
          <w:lang w:eastAsia="cs-CZ"/>
        </w:rPr>
        <w:tab/>
      </w:r>
      <w:r w:rsidRPr="0052630C">
        <w:rPr>
          <w:rFonts w:ascii="Arial" w:hAnsi="Arial" w:cs="Arial"/>
          <w:sz w:val="20"/>
          <w:szCs w:val="20"/>
          <w:lang w:eastAsia="cs-CZ"/>
        </w:rPr>
        <w:tab/>
      </w:r>
      <w:r w:rsidRPr="0052630C">
        <w:rPr>
          <w:rFonts w:ascii="Arial" w:hAnsi="Arial" w:cs="Arial"/>
          <w:b/>
          <w:sz w:val="20"/>
          <w:szCs w:val="20"/>
          <w:highlight w:val="lightGray"/>
          <w:lang w:eastAsia="cs-CZ"/>
        </w:rPr>
        <w:t>..........................................................…………</w:t>
      </w:r>
    </w:p>
    <w:p w14:paraId="027B31C7" w14:textId="77777777" w:rsidR="00956548" w:rsidRPr="0052630C" w:rsidRDefault="00956548" w:rsidP="00956548">
      <w:pPr>
        <w:spacing w:before="120" w:after="120"/>
        <w:rPr>
          <w:rFonts w:ascii="Arial" w:hAnsi="Arial" w:cs="Arial"/>
          <w:b/>
          <w:sz w:val="20"/>
          <w:szCs w:val="20"/>
          <w:lang w:eastAsia="cs-CZ"/>
        </w:rPr>
      </w:pPr>
      <w:r w:rsidRPr="0052630C">
        <w:rPr>
          <w:rFonts w:ascii="Arial" w:hAnsi="Arial" w:cs="Arial"/>
          <w:b/>
          <w:sz w:val="20"/>
          <w:szCs w:val="20"/>
          <w:lang w:eastAsia="cs-CZ"/>
        </w:rPr>
        <w:t>zastoupený:</w:t>
      </w:r>
      <w:r w:rsidRPr="0052630C">
        <w:rPr>
          <w:rFonts w:ascii="Arial" w:hAnsi="Arial" w:cs="Arial"/>
          <w:b/>
          <w:sz w:val="20"/>
          <w:szCs w:val="20"/>
          <w:lang w:eastAsia="cs-CZ"/>
        </w:rPr>
        <w:tab/>
      </w:r>
      <w:r w:rsidRPr="0052630C">
        <w:rPr>
          <w:rFonts w:ascii="Arial" w:hAnsi="Arial" w:cs="Arial"/>
          <w:b/>
          <w:sz w:val="20"/>
          <w:szCs w:val="20"/>
          <w:lang w:eastAsia="cs-CZ"/>
        </w:rPr>
        <w:tab/>
      </w:r>
      <w:r w:rsidRPr="0052630C">
        <w:rPr>
          <w:rFonts w:ascii="Arial" w:hAnsi="Arial" w:cs="Arial"/>
          <w:b/>
          <w:sz w:val="20"/>
          <w:szCs w:val="20"/>
          <w:highlight w:val="lightGray"/>
          <w:lang w:eastAsia="cs-CZ"/>
        </w:rPr>
        <w:t>..........................................................…………</w:t>
      </w:r>
      <w:r w:rsidRPr="0052630C">
        <w:rPr>
          <w:rFonts w:ascii="Arial" w:hAnsi="Arial" w:cs="Arial"/>
          <w:b/>
          <w:sz w:val="20"/>
          <w:szCs w:val="20"/>
          <w:lang w:eastAsia="cs-CZ"/>
        </w:rPr>
        <w:tab/>
      </w:r>
    </w:p>
    <w:p w14:paraId="4B314595" w14:textId="77777777" w:rsidR="00956548" w:rsidRPr="0052630C" w:rsidRDefault="00956548" w:rsidP="00956548">
      <w:pPr>
        <w:spacing w:before="120" w:after="120"/>
        <w:rPr>
          <w:rFonts w:ascii="Arial" w:hAnsi="Arial" w:cs="Arial"/>
          <w:b/>
          <w:sz w:val="20"/>
          <w:szCs w:val="20"/>
          <w:lang w:eastAsia="cs-CZ"/>
        </w:rPr>
      </w:pPr>
      <w:r w:rsidRPr="0052630C">
        <w:rPr>
          <w:rFonts w:ascii="Arial" w:hAnsi="Arial" w:cs="Arial"/>
          <w:sz w:val="20"/>
          <w:szCs w:val="20"/>
          <w:lang w:eastAsia="cs-CZ"/>
        </w:rPr>
        <w:t xml:space="preserve">zapsán v obchodním rejstříku   </w:t>
      </w:r>
      <w:r w:rsidRPr="0052630C">
        <w:rPr>
          <w:rFonts w:ascii="Arial" w:hAnsi="Arial" w:cs="Arial"/>
          <w:b/>
          <w:sz w:val="20"/>
          <w:szCs w:val="20"/>
          <w:highlight w:val="lightGray"/>
          <w:lang w:eastAsia="cs-CZ"/>
        </w:rPr>
        <w:t>............................................................</w:t>
      </w:r>
    </w:p>
    <w:p w14:paraId="3C473801" w14:textId="77777777" w:rsidR="00956548" w:rsidRPr="0052630C" w:rsidRDefault="00956548" w:rsidP="00956548">
      <w:pPr>
        <w:tabs>
          <w:tab w:val="left" w:pos="5730"/>
        </w:tabs>
        <w:spacing w:before="120" w:after="120"/>
        <w:rPr>
          <w:rFonts w:ascii="Arial" w:hAnsi="Arial" w:cs="Arial"/>
          <w:sz w:val="20"/>
          <w:szCs w:val="20"/>
          <w:lang w:eastAsia="cs-CZ"/>
        </w:rPr>
      </w:pPr>
      <w:r w:rsidRPr="0052630C">
        <w:rPr>
          <w:rFonts w:ascii="Arial" w:hAnsi="Arial" w:cs="Arial"/>
          <w:sz w:val="20"/>
          <w:szCs w:val="20"/>
          <w:lang w:eastAsia="cs-CZ"/>
        </w:rPr>
        <w:t xml:space="preserve">Osoba pověřená jednat jménem zhotovitele ve věcech </w:t>
      </w:r>
      <w:r w:rsidRPr="0052630C">
        <w:rPr>
          <w:rFonts w:ascii="Arial" w:hAnsi="Arial" w:cs="Arial"/>
          <w:sz w:val="20"/>
          <w:szCs w:val="20"/>
          <w:lang w:eastAsia="cs-CZ"/>
        </w:rPr>
        <w:tab/>
      </w:r>
    </w:p>
    <w:p w14:paraId="133C44CD" w14:textId="77777777" w:rsidR="00956548" w:rsidRPr="0052630C" w:rsidRDefault="00956548" w:rsidP="00956548">
      <w:pPr>
        <w:spacing w:before="120" w:after="120"/>
        <w:rPr>
          <w:rFonts w:ascii="Arial" w:hAnsi="Arial" w:cs="Arial"/>
          <w:b/>
          <w:sz w:val="20"/>
          <w:szCs w:val="20"/>
          <w:lang w:eastAsia="cs-CZ"/>
        </w:rPr>
      </w:pPr>
      <w:r w:rsidRPr="0052630C">
        <w:rPr>
          <w:rFonts w:ascii="Arial" w:hAnsi="Arial" w:cs="Arial"/>
          <w:sz w:val="20"/>
          <w:szCs w:val="20"/>
          <w:lang w:eastAsia="cs-CZ"/>
        </w:rPr>
        <w:t>smluvních:</w:t>
      </w:r>
      <w:r w:rsidRPr="0052630C">
        <w:rPr>
          <w:rFonts w:ascii="Arial" w:hAnsi="Arial" w:cs="Arial"/>
          <w:sz w:val="20"/>
          <w:szCs w:val="20"/>
          <w:lang w:eastAsia="cs-CZ"/>
        </w:rPr>
        <w:tab/>
      </w:r>
      <w:r w:rsidRPr="0052630C">
        <w:rPr>
          <w:rFonts w:ascii="Arial" w:hAnsi="Arial" w:cs="Arial"/>
          <w:sz w:val="20"/>
          <w:szCs w:val="20"/>
          <w:lang w:eastAsia="cs-CZ"/>
        </w:rPr>
        <w:tab/>
      </w:r>
      <w:r w:rsidRPr="0052630C">
        <w:rPr>
          <w:rFonts w:ascii="Arial" w:hAnsi="Arial" w:cs="Arial"/>
          <w:b/>
          <w:sz w:val="20"/>
          <w:szCs w:val="20"/>
          <w:highlight w:val="lightGray"/>
          <w:lang w:eastAsia="cs-CZ"/>
        </w:rPr>
        <w:t>..........................................................…………</w:t>
      </w:r>
    </w:p>
    <w:p w14:paraId="0A281610" w14:textId="77777777" w:rsidR="00956548" w:rsidRPr="0052630C" w:rsidRDefault="00956548" w:rsidP="00956548">
      <w:pPr>
        <w:spacing w:before="120" w:after="120"/>
        <w:rPr>
          <w:rFonts w:ascii="Arial" w:hAnsi="Arial" w:cs="Arial"/>
          <w:b/>
          <w:sz w:val="20"/>
          <w:szCs w:val="20"/>
          <w:lang w:eastAsia="cs-CZ"/>
        </w:rPr>
      </w:pPr>
      <w:r w:rsidRPr="0052630C">
        <w:rPr>
          <w:rFonts w:ascii="Arial" w:hAnsi="Arial" w:cs="Arial"/>
          <w:sz w:val="20"/>
          <w:szCs w:val="20"/>
          <w:lang w:eastAsia="cs-CZ"/>
        </w:rPr>
        <w:t>IČO:</w:t>
      </w:r>
      <w:r w:rsidRPr="0052630C">
        <w:rPr>
          <w:rFonts w:ascii="Arial" w:hAnsi="Arial" w:cs="Arial"/>
          <w:sz w:val="20"/>
          <w:szCs w:val="20"/>
          <w:lang w:eastAsia="cs-CZ"/>
        </w:rPr>
        <w:tab/>
      </w:r>
      <w:r w:rsidRPr="0052630C">
        <w:rPr>
          <w:rFonts w:ascii="Arial" w:hAnsi="Arial" w:cs="Arial"/>
          <w:sz w:val="20"/>
          <w:szCs w:val="20"/>
          <w:lang w:eastAsia="cs-CZ"/>
        </w:rPr>
        <w:tab/>
      </w:r>
      <w:r w:rsidRPr="0052630C">
        <w:rPr>
          <w:rFonts w:ascii="Arial" w:hAnsi="Arial" w:cs="Arial"/>
          <w:sz w:val="20"/>
          <w:szCs w:val="20"/>
          <w:lang w:eastAsia="cs-CZ"/>
        </w:rPr>
        <w:tab/>
      </w:r>
      <w:r w:rsidRPr="0052630C">
        <w:rPr>
          <w:rFonts w:ascii="Arial" w:hAnsi="Arial" w:cs="Arial"/>
          <w:b/>
          <w:sz w:val="20"/>
          <w:szCs w:val="20"/>
          <w:highlight w:val="lightGray"/>
          <w:lang w:eastAsia="cs-CZ"/>
        </w:rPr>
        <w:t>..........................................................…………</w:t>
      </w:r>
    </w:p>
    <w:p w14:paraId="3EE31005" w14:textId="77777777" w:rsidR="00956548" w:rsidRPr="0052630C" w:rsidRDefault="00956548" w:rsidP="00956548">
      <w:pPr>
        <w:spacing w:before="120" w:after="120"/>
        <w:rPr>
          <w:rFonts w:ascii="Arial" w:hAnsi="Arial" w:cs="Arial"/>
          <w:b/>
          <w:sz w:val="20"/>
          <w:szCs w:val="20"/>
          <w:lang w:eastAsia="cs-CZ"/>
        </w:rPr>
      </w:pPr>
      <w:r w:rsidRPr="0052630C">
        <w:rPr>
          <w:rFonts w:ascii="Arial" w:hAnsi="Arial" w:cs="Arial"/>
          <w:sz w:val="20"/>
          <w:szCs w:val="20"/>
          <w:lang w:eastAsia="cs-CZ"/>
        </w:rPr>
        <w:t>DIČ:</w:t>
      </w:r>
      <w:r w:rsidRPr="0052630C">
        <w:rPr>
          <w:rFonts w:ascii="Arial" w:hAnsi="Arial" w:cs="Arial"/>
          <w:sz w:val="20"/>
          <w:szCs w:val="20"/>
          <w:lang w:eastAsia="cs-CZ"/>
        </w:rPr>
        <w:tab/>
      </w:r>
      <w:r w:rsidRPr="0052630C">
        <w:rPr>
          <w:rFonts w:ascii="Arial" w:hAnsi="Arial" w:cs="Arial"/>
          <w:sz w:val="20"/>
          <w:szCs w:val="20"/>
          <w:lang w:eastAsia="cs-CZ"/>
        </w:rPr>
        <w:tab/>
      </w:r>
      <w:r w:rsidRPr="0052630C">
        <w:rPr>
          <w:rFonts w:ascii="Arial" w:hAnsi="Arial" w:cs="Arial"/>
          <w:sz w:val="20"/>
          <w:szCs w:val="20"/>
          <w:lang w:eastAsia="cs-CZ"/>
        </w:rPr>
        <w:tab/>
      </w:r>
      <w:r w:rsidRPr="0052630C">
        <w:rPr>
          <w:rFonts w:ascii="Arial" w:hAnsi="Arial" w:cs="Arial"/>
          <w:b/>
          <w:sz w:val="20"/>
          <w:szCs w:val="20"/>
          <w:highlight w:val="lightGray"/>
          <w:lang w:eastAsia="cs-CZ"/>
        </w:rPr>
        <w:t>..........................................................…………</w:t>
      </w:r>
    </w:p>
    <w:p w14:paraId="27EA701A" w14:textId="77777777" w:rsidR="006F6AD4" w:rsidRPr="0052630C" w:rsidRDefault="00E26071" w:rsidP="00956548">
      <w:pPr>
        <w:widowControl w:val="0"/>
        <w:tabs>
          <w:tab w:val="left" w:pos="2268"/>
        </w:tabs>
        <w:jc w:val="both"/>
        <w:rPr>
          <w:rFonts w:ascii="Arial" w:hAnsi="Arial" w:cs="Arial"/>
          <w:sz w:val="20"/>
          <w:szCs w:val="20"/>
        </w:rPr>
      </w:pPr>
      <w:r w:rsidRPr="0052630C">
        <w:rPr>
          <w:rFonts w:ascii="Arial" w:hAnsi="Arial" w:cs="Arial"/>
          <w:sz w:val="20"/>
          <w:szCs w:val="20"/>
        </w:rPr>
        <w:t>(dále jen jako „</w:t>
      </w:r>
      <w:r w:rsidR="005C150F" w:rsidRPr="0052630C">
        <w:rPr>
          <w:rFonts w:ascii="Arial" w:hAnsi="Arial" w:cs="Arial"/>
          <w:sz w:val="20"/>
          <w:szCs w:val="20"/>
        </w:rPr>
        <w:t>Z</w:t>
      </w:r>
      <w:r w:rsidR="003524A0" w:rsidRPr="0052630C">
        <w:rPr>
          <w:rFonts w:ascii="Arial" w:hAnsi="Arial" w:cs="Arial"/>
          <w:sz w:val="20"/>
          <w:szCs w:val="20"/>
        </w:rPr>
        <w:t>hotovitel</w:t>
      </w:r>
      <w:r w:rsidRPr="0052630C">
        <w:rPr>
          <w:rFonts w:ascii="Arial" w:hAnsi="Arial" w:cs="Arial"/>
          <w:sz w:val="20"/>
          <w:szCs w:val="20"/>
        </w:rPr>
        <w:t xml:space="preserve">“) </w:t>
      </w:r>
    </w:p>
    <w:p w14:paraId="67DB5894" w14:textId="77777777" w:rsidR="00E45E70" w:rsidRPr="0052630C" w:rsidRDefault="00E45E70" w:rsidP="00E45E70">
      <w:pPr>
        <w:widowControl w:val="0"/>
        <w:jc w:val="both"/>
        <w:outlineLvl w:val="0"/>
        <w:rPr>
          <w:rFonts w:ascii="Arial" w:hAnsi="Arial" w:cs="Arial"/>
          <w:sz w:val="20"/>
          <w:szCs w:val="20"/>
          <w:lang w:eastAsia="cs-CZ"/>
        </w:rPr>
      </w:pPr>
      <w:r w:rsidRPr="0052630C">
        <w:rPr>
          <w:rFonts w:ascii="Arial" w:hAnsi="Arial" w:cs="Arial"/>
          <w:sz w:val="20"/>
          <w:szCs w:val="20"/>
          <w:lang w:eastAsia="cs-CZ"/>
        </w:rPr>
        <w:t>(společně také jako „</w:t>
      </w:r>
      <w:r w:rsidRPr="0052630C">
        <w:rPr>
          <w:rFonts w:ascii="Arial" w:hAnsi="Arial" w:cs="Arial"/>
          <w:b/>
          <w:sz w:val="20"/>
          <w:szCs w:val="20"/>
          <w:lang w:eastAsia="cs-CZ"/>
        </w:rPr>
        <w:t>Smluvní strany</w:t>
      </w:r>
      <w:r w:rsidRPr="0052630C">
        <w:rPr>
          <w:rFonts w:ascii="Arial" w:hAnsi="Arial" w:cs="Arial"/>
          <w:sz w:val="20"/>
          <w:szCs w:val="20"/>
          <w:lang w:eastAsia="cs-CZ"/>
        </w:rPr>
        <w:t>“ nebo jednotlivě „</w:t>
      </w:r>
      <w:r w:rsidRPr="0052630C">
        <w:rPr>
          <w:rFonts w:ascii="Arial" w:hAnsi="Arial" w:cs="Arial"/>
          <w:b/>
          <w:sz w:val="20"/>
          <w:szCs w:val="20"/>
          <w:lang w:eastAsia="cs-CZ"/>
        </w:rPr>
        <w:t>Smluvní strana</w:t>
      </w:r>
      <w:r w:rsidRPr="0052630C">
        <w:rPr>
          <w:rFonts w:ascii="Arial" w:hAnsi="Arial" w:cs="Arial"/>
          <w:sz w:val="20"/>
          <w:szCs w:val="20"/>
          <w:lang w:eastAsia="cs-CZ"/>
        </w:rPr>
        <w:t>“)</w:t>
      </w:r>
    </w:p>
    <w:p w14:paraId="64E21C60" w14:textId="77777777" w:rsidR="00E45E70" w:rsidRPr="0052630C" w:rsidRDefault="00E45E70" w:rsidP="00E26071">
      <w:pPr>
        <w:widowControl w:val="0"/>
        <w:tabs>
          <w:tab w:val="left" w:pos="2268"/>
        </w:tabs>
        <w:jc w:val="both"/>
        <w:rPr>
          <w:rFonts w:ascii="Arial" w:hAnsi="Arial" w:cs="Arial"/>
          <w:sz w:val="20"/>
          <w:szCs w:val="20"/>
        </w:rPr>
      </w:pPr>
    </w:p>
    <w:p w14:paraId="51677D52" w14:textId="77777777" w:rsidR="001576D0" w:rsidRPr="0052630C" w:rsidRDefault="001576D0" w:rsidP="001576D0">
      <w:pPr>
        <w:widowControl w:val="0"/>
        <w:tabs>
          <w:tab w:val="left" w:pos="2268"/>
        </w:tabs>
        <w:jc w:val="both"/>
        <w:rPr>
          <w:rFonts w:ascii="Arial" w:hAnsi="Arial" w:cs="Arial"/>
          <w:sz w:val="20"/>
          <w:szCs w:val="20"/>
        </w:rPr>
      </w:pPr>
      <w:proofErr w:type="gramStart"/>
      <w:r w:rsidRPr="0052630C">
        <w:rPr>
          <w:rFonts w:ascii="Arial" w:hAnsi="Arial" w:cs="Arial"/>
          <w:sz w:val="20"/>
          <w:szCs w:val="20"/>
        </w:rPr>
        <w:t>se dohodl</w:t>
      </w:r>
      <w:r w:rsidR="00F54C04" w:rsidRPr="0052630C">
        <w:rPr>
          <w:rFonts w:ascii="Arial" w:hAnsi="Arial" w:cs="Arial"/>
          <w:sz w:val="20"/>
          <w:szCs w:val="20"/>
        </w:rPr>
        <w:t>y</w:t>
      </w:r>
      <w:proofErr w:type="gramEnd"/>
      <w:r w:rsidRPr="0052630C">
        <w:rPr>
          <w:rFonts w:ascii="Arial" w:hAnsi="Arial" w:cs="Arial"/>
          <w:sz w:val="20"/>
          <w:szCs w:val="20"/>
        </w:rPr>
        <w:t xml:space="preserve"> na následujících ustanoveních:</w:t>
      </w:r>
    </w:p>
    <w:p w14:paraId="0A3F8297" w14:textId="77777777" w:rsidR="00E26071" w:rsidRPr="0052630C" w:rsidRDefault="00E26071" w:rsidP="00FA3361">
      <w:pPr>
        <w:keepNext/>
        <w:widowControl w:val="0"/>
        <w:tabs>
          <w:tab w:val="left" w:pos="2268"/>
        </w:tabs>
        <w:spacing w:before="240"/>
        <w:jc w:val="center"/>
        <w:rPr>
          <w:rFonts w:ascii="Arial" w:hAnsi="Arial" w:cs="Arial"/>
          <w:b/>
          <w:sz w:val="20"/>
          <w:szCs w:val="20"/>
        </w:rPr>
      </w:pPr>
      <w:r w:rsidRPr="0052630C">
        <w:rPr>
          <w:rFonts w:ascii="Arial" w:hAnsi="Arial" w:cs="Arial"/>
          <w:b/>
          <w:sz w:val="20"/>
          <w:szCs w:val="20"/>
        </w:rPr>
        <w:t>Článek II.</w:t>
      </w:r>
    </w:p>
    <w:p w14:paraId="41819F7D" w14:textId="77777777" w:rsidR="00B9148F" w:rsidRPr="0052630C" w:rsidRDefault="00E26071" w:rsidP="000C1E31">
      <w:pPr>
        <w:pStyle w:val="Nadpis2"/>
        <w:numPr>
          <w:ilvl w:val="0"/>
          <w:numId w:val="0"/>
        </w:numPr>
        <w:spacing w:after="240"/>
        <w:ind w:left="578" w:hanging="578"/>
        <w:rPr>
          <w:rFonts w:ascii="Arial" w:hAnsi="Arial" w:cs="Arial"/>
          <w:sz w:val="20"/>
          <w:szCs w:val="20"/>
        </w:rPr>
      </w:pPr>
      <w:r w:rsidRPr="0052630C">
        <w:rPr>
          <w:rFonts w:ascii="Arial" w:hAnsi="Arial" w:cs="Arial"/>
          <w:sz w:val="20"/>
          <w:szCs w:val="20"/>
        </w:rPr>
        <w:t xml:space="preserve">Předmět </w:t>
      </w:r>
      <w:r w:rsidR="00D27FCE" w:rsidRPr="0052630C">
        <w:rPr>
          <w:rFonts w:ascii="Arial" w:hAnsi="Arial" w:cs="Arial"/>
          <w:sz w:val="20"/>
          <w:szCs w:val="20"/>
        </w:rPr>
        <w:t>s</w:t>
      </w:r>
      <w:r w:rsidR="00467F3A" w:rsidRPr="0052630C">
        <w:rPr>
          <w:rFonts w:ascii="Arial" w:hAnsi="Arial" w:cs="Arial"/>
          <w:sz w:val="20"/>
          <w:szCs w:val="20"/>
        </w:rPr>
        <w:t>mlo</w:t>
      </w:r>
      <w:r w:rsidRPr="0052630C">
        <w:rPr>
          <w:rFonts w:ascii="Arial" w:hAnsi="Arial" w:cs="Arial"/>
          <w:sz w:val="20"/>
          <w:szCs w:val="20"/>
        </w:rPr>
        <w:t>uvy</w:t>
      </w:r>
    </w:p>
    <w:p w14:paraId="6A09C792" w14:textId="17C2C37B" w:rsidR="009E2B13" w:rsidRPr="00260FD9" w:rsidRDefault="00524C50" w:rsidP="00260FD9">
      <w:pPr>
        <w:pStyle w:val="Zkladntext"/>
        <w:numPr>
          <w:ilvl w:val="1"/>
          <w:numId w:val="12"/>
        </w:numPr>
        <w:tabs>
          <w:tab w:val="left" w:pos="567"/>
        </w:tabs>
        <w:spacing w:before="240" w:after="0"/>
        <w:ind w:left="0" w:firstLine="0"/>
        <w:jc w:val="both"/>
        <w:rPr>
          <w:rFonts w:ascii="Arial" w:hAnsi="Arial" w:cs="Arial"/>
          <w:sz w:val="20"/>
          <w:szCs w:val="20"/>
          <w:lang w:eastAsia="cs-CZ"/>
        </w:rPr>
      </w:pPr>
      <w:r w:rsidRPr="0052630C">
        <w:rPr>
          <w:rFonts w:ascii="Arial" w:hAnsi="Arial" w:cs="Arial"/>
          <w:sz w:val="20"/>
          <w:szCs w:val="20"/>
          <w:lang w:eastAsia="cs-CZ"/>
        </w:rPr>
        <w:t>Zhotovitel se touto</w:t>
      </w:r>
      <w:r w:rsidR="005C150F" w:rsidRPr="0052630C">
        <w:rPr>
          <w:rFonts w:ascii="Arial" w:hAnsi="Arial" w:cs="Arial"/>
          <w:sz w:val="20"/>
          <w:szCs w:val="20"/>
          <w:lang w:eastAsia="cs-CZ"/>
        </w:rPr>
        <w:t xml:space="preserve"> </w:t>
      </w:r>
      <w:r w:rsidR="004703B6" w:rsidRPr="0052630C">
        <w:rPr>
          <w:rFonts w:ascii="Arial" w:hAnsi="Arial" w:cs="Arial"/>
          <w:sz w:val="20"/>
          <w:szCs w:val="20"/>
          <w:lang w:eastAsia="cs-CZ"/>
        </w:rPr>
        <w:t>S</w:t>
      </w:r>
      <w:r w:rsidR="005C150F" w:rsidRPr="0052630C">
        <w:rPr>
          <w:rFonts w:ascii="Arial" w:hAnsi="Arial" w:cs="Arial"/>
          <w:sz w:val="20"/>
          <w:szCs w:val="20"/>
          <w:lang w:eastAsia="cs-CZ"/>
        </w:rPr>
        <w:t>mlouvou zavazuje provést pro O</w:t>
      </w:r>
      <w:r w:rsidRPr="0052630C">
        <w:rPr>
          <w:rFonts w:ascii="Arial" w:hAnsi="Arial" w:cs="Arial"/>
          <w:sz w:val="20"/>
          <w:szCs w:val="20"/>
          <w:lang w:eastAsia="cs-CZ"/>
        </w:rPr>
        <w:t xml:space="preserve">bjednatele na svůj náklad a nebezpečí sjednané dílo dle čl. II </w:t>
      </w:r>
      <w:r w:rsidR="00E4597C" w:rsidRPr="0052630C">
        <w:rPr>
          <w:rFonts w:ascii="Arial" w:hAnsi="Arial" w:cs="Arial"/>
          <w:sz w:val="20"/>
          <w:szCs w:val="20"/>
          <w:lang w:eastAsia="cs-CZ"/>
        </w:rPr>
        <w:t xml:space="preserve">a čl. III. </w:t>
      </w:r>
      <w:r w:rsidR="004703B6" w:rsidRPr="0052630C">
        <w:rPr>
          <w:rFonts w:ascii="Arial" w:hAnsi="Arial" w:cs="Arial"/>
          <w:sz w:val="20"/>
          <w:szCs w:val="20"/>
          <w:lang w:eastAsia="cs-CZ"/>
        </w:rPr>
        <w:t>této S</w:t>
      </w:r>
      <w:r w:rsidR="005C150F" w:rsidRPr="0052630C">
        <w:rPr>
          <w:rFonts w:ascii="Arial" w:hAnsi="Arial" w:cs="Arial"/>
          <w:sz w:val="20"/>
          <w:szCs w:val="20"/>
          <w:lang w:eastAsia="cs-CZ"/>
        </w:rPr>
        <w:t>mlouvy a O</w:t>
      </w:r>
      <w:r w:rsidRPr="0052630C">
        <w:rPr>
          <w:rFonts w:ascii="Arial" w:hAnsi="Arial" w:cs="Arial"/>
          <w:sz w:val="20"/>
          <w:szCs w:val="20"/>
          <w:lang w:eastAsia="cs-CZ"/>
        </w:rPr>
        <w:t xml:space="preserve">bjednatel se zavazuje </w:t>
      </w:r>
      <w:r w:rsidR="00C45663" w:rsidRPr="0052630C">
        <w:rPr>
          <w:rFonts w:ascii="Arial" w:hAnsi="Arial" w:cs="Arial"/>
          <w:sz w:val="20"/>
          <w:szCs w:val="20"/>
          <w:lang w:eastAsia="cs-CZ"/>
        </w:rPr>
        <w:t>dílo převzí</w:t>
      </w:r>
      <w:r w:rsidR="005C150F" w:rsidRPr="0052630C">
        <w:rPr>
          <w:rFonts w:ascii="Arial" w:hAnsi="Arial" w:cs="Arial"/>
          <w:sz w:val="20"/>
          <w:szCs w:val="20"/>
          <w:lang w:eastAsia="cs-CZ"/>
        </w:rPr>
        <w:t>t a za provedené dílo zaplatit Z</w:t>
      </w:r>
      <w:r w:rsidR="00C45663" w:rsidRPr="0052630C">
        <w:rPr>
          <w:rFonts w:ascii="Arial" w:hAnsi="Arial" w:cs="Arial"/>
          <w:sz w:val="20"/>
          <w:szCs w:val="20"/>
          <w:lang w:eastAsia="cs-CZ"/>
        </w:rPr>
        <w:t>hotoviteli cenu ve výši a za podmínek sjednaných v</w:t>
      </w:r>
      <w:r w:rsidR="004703B6" w:rsidRPr="0052630C">
        <w:rPr>
          <w:rFonts w:ascii="Arial" w:hAnsi="Arial" w:cs="Arial"/>
          <w:sz w:val="20"/>
          <w:szCs w:val="20"/>
          <w:lang w:eastAsia="cs-CZ"/>
        </w:rPr>
        <w:t> této S</w:t>
      </w:r>
      <w:r w:rsidR="00C45663" w:rsidRPr="0052630C">
        <w:rPr>
          <w:rFonts w:ascii="Arial" w:hAnsi="Arial" w:cs="Arial"/>
          <w:sz w:val="20"/>
          <w:szCs w:val="20"/>
          <w:lang w:eastAsia="cs-CZ"/>
        </w:rPr>
        <w:t>mlouvě.</w:t>
      </w:r>
    </w:p>
    <w:p w14:paraId="165E5C98" w14:textId="7DAA9488" w:rsidR="00B9148F" w:rsidRPr="00561062" w:rsidRDefault="004365D9" w:rsidP="00561062">
      <w:pPr>
        <w:pStyle w:val="Zkladntext"/>
        <w:numPr>
          <w:ilvl w:val="1"/>
          <w:numId w:val="12"/>
        </w:numPr>
        <w:tabs>
          <w:tab w:val="left" w:pos="567"/>
        </w:tabs>
        <w:spacing w:before="240" w:after="0"/>
        <w:ind w:left="0" w:firstLine="0"/>
        <w:jc w:val="both"/>
        <w:rPr>
          <w:rFonts w:ascii="Arial" w:hAnsi="Arial" w:cs="Arial"/>
          <w:sz w:val="20"/>
          <w:szCs w:val="20"/>
          <w:lang w:eastAsia="cs-CZ"/>
        </w:rPr>
      </w:pPr>
      <w:r w:rsidRPr="0052630C">
        <w:rPr>
          <w:rFonts w:ascii="Arial" w:hAnsi="Arial" w:cs="Arial"/>
          <w:sz w:val="20"/>
          <w:szCs w:val="20"/>
        </w:rPr>
        <w:t>Podkladem p</w:t>
      </w:r>
      <w:r w:rsidR="004703B6" w:rsidRPr="0052630C">
        <w:rPr>
          <w:rFonts w:ascii="Arial" w:hAnsi="Arial" w:cs="Arial"/>
          <w:sz w:val="20"/>
          <w:szCs w:val="20"/>
        </w:rPr>
        <w:t>ro uzavření S</w:t>
      </w:r>
      <w:r w:rsidR="005C150F" w:rsidRPr="0052630C">
        <w:rPr>
          <w:rFonts w:ascii="Arial" w:hAnsi="Arial" w:cs="Arial"/>
          <w:sz w:val="20"/>
          <w:szCs w:val="20"/>
        </w:rPr>
        <w:t>mlouvy je nabídka Z</w:t>
      </w:r>
      <w:r w:rsidRPr="0052630C">
        <w:rPr>
          <w:rFonts w:ascii="Arial" w:hAnsi="Arial" w:cs="Arial"/>
          <w:sz w:val="20"/>
          <w:szCs w:val="20"/>
        </w:rPr>
        <w:t>hotovitele předložená na veřejnou zakázku s názvem „</w:t>
      </w:r>
      <w:r w:rsidR="008974D5" w:rsidRPr="0052630C">
        <w:rPr>
          <w:rStyle w:val="Siln"/>
          <w:rFonts w:ascii="Arial" w:hAnsi="Arial" w:cs="Arial"/>
          <w:sz w:val="20"/>
          <w:szCs w:val="20"/>
        </w:rPr>
        <w:t>Systém hospodaření s vozovkou v Kraji Vysočina</w:t>
      </w:r>
      <w:r w:rsidRPr="0052630C">
        <w:rPr>
          <w:rFonts w:ascii="Arial" w:hAnsi="Arial" w:cs="Arial"/>
          <w:sz w:val="20"/>
          <w:szCs w:val="20"/>
        </w:rPr>
        <w:t>“ zadávanou v</w:t>
      </w:r>
      <w:r w:rsidR="008974D5" w:rsidRPr="0052630C">
        <w:rPr>
          <w:rFonts w:ascii="Arial" w:hAnsi="Arial" w:cs="Arial"/>
          <w:sz w:val="20"/>
          <w:szCs w:val="20"/>
        </w:rPr>
        <w:t> otevřeném nadlimitním</w:t>
      </w:r>
      <w:r w:rsidR="00E22CD7" w:rsidRPr="0052630C">
        <w:rPr>
          <w:rFonts w:ascii="Arial" w:hAnsi="Arial" w:cs="Arial"/>
          <w:sz w:val="20"/>
          <w:szCs w:val="20"/>
        </w:rPr>
        <w:t xml:space="preserve"> </w:t>
      </w:r>
      <w:r w:rsidRPr="0052630C">
        <w:rPr>
          <w:rFonts w:ascii="Arial" w:hAnsi="Arial" w:cs="Arial"/>
          <w:sz w:val="20"/>
          <w:szCs w:val="20"/>
        </w:rPr>
        <w:t>řízení dle zákona č. 134/2016 Sb., o zadávání veřejných zakázek, v platném znění (dále jen „ZZVZ“)</w:t>
      </w:r>
      <w:r w:rsidR="008974D5" w:rsidRPr="0052630C">
        <w:rPr>
          <w:rFonts w:ascii="Arial" w:hAnsi="Arial" w:cs="Arial"/>
          <w:sz w:val="20"/>
          <w:szCs w:val="20"/>
          <w:lang w:eastAsia="cs-CZ"/>
        </w:rPr>
        <w:t>.</w:t>
      </w:r>
    </w:p>
    <w:p w14:paraId="3D12FF45" w14:textId="77777777" w:rsidR="00BA4C13" w:rsidRPr="0052630C" w:rsidRDefault="00BA4C13" w:rsidP="00FA3361">
      <w:pPr>
        <w:keepNext/>
        <w:widowControl w:val="0"/>
        <w:tabs>
          <w:tab w:val="left" w:pos="2268"/>
        </w:tabs>
        <w:spacing w:before="240"/>
        <w:jc w:val="center"/>
        <w:rPr>
          <w:rFonts w:ascii="Arial" w:hAnsi="Arial" w:cs="Arial"/>
          <w:b/>
          <w:sz w:val="20"/>
          <w:szCs w:val="20"/>
        </w:rPr>
      </w:pPr>
      <w:r w:rsidRPr="0052630C">
        <w:rPr>
          <w:rFonts w:ascii="Arial" w:hAnsi="Arial" w:cs="Arial"/>
          <w:b/>
          <w:sz w:val="20"/>
          <w:szCs w:val="20"/>
        </w:rPr>
        <w:t>Článek III.</w:t>
      </w:r>
    </w:p>
    <w:p w14:paraId="1CD7E1EB" w14:textId="77777777" w:rsidR="00BA4C13" w:rsidRPr="0052630C" w:rsidRDefault="009E2B13" w:rsidP="000C1E31">
      <w:pPr>
        <w:pStyle w:val="Nadpis2"/>
        <w:numPr>
          <w:ilvl w:val="0"/>
          <w:numId w:val="0"/>
        </w:numPr>
        <w:spacing w:after="240"/>
        <w:ind w:left="578" w:hanging="578"/>
        <w:rPr>
          <w:rFonts w:ascii="Arial" w:hAnsi="Arial" w:cs="Arial"/>
          <w:sz w:val="20"/>
          <w:szCs w:val="20"/>
        </w:rPr>
      </w:pPr>
      <w:r w:rsidRPr="0052630C">
        <w:rPr>
          <w:rFonts w:ascii="Arial" w:hAnsi="Arial" w:cs="Arial"/>
          <w:sz w:val="20"/>
          <w:szCs w:val="20"/>
        </w:rPr>
        <w:t>Specifikace díla</w:t>
      </w:r>
    </w:p>
    <w:p w14:paraId="02438F97" w14:textId="0BA36FE7" w:rsidR="003229F6" w:rsidRPr="00260FD9" w:rsidRDefault="006D3A9B" w:rsidP="00260FD9">
      <w:pPr>
        <w:widowControl w:val="0"/>
        <w:numPr>
          <w:ilvl w:val="1"/>
          <w:numId w:val="3"/>
        </w:numPr>
        <w:tabs>
          <w:tab w:val="left" w:pos="567"/>
        </w:tabs>
        <w:suppressAutoHyphens w:val="0"/>
        <w:autoSpaceDE w:val="0"/>
        <w:autoSpaceDN w:val="0"/>
        <w:adjustRightInd w:val="0"/>
        <w:spacing w:before="240"/>
        <w:ind w:left="0" w:firstLine="0"/>
        <w:jc w:val="both"/>
        <w:rPr>
          <w:rFonts w:ascii="Arial" w:hAnsi="Arial" w:cs="Arial"/>
          <w:b/>
          <w:bCs/>
          <w:sz w:val="20"/>
          <w:szCs w:val="20"/>
          <w:lang w:eastAsia="cs-CZ"/>
        </w:rPr>
      </w:pPr>
      <w:r w:rsidRPr="0052630C">
        <w:rPr>
          <w:rFonts w:ascii="Arial" w:hAnsi="Arial" w:cs="Arial"/>
          <w:bCs/>
          <w:sz w:val="20"/>
          <w:szCs w:val="20"/>
          <w:lang w:eastAsia="cs-CZ"/>
        </w:rPr>
        <w:t>Předmětem této S</w:t>
      </w:r>
      <w:r w:rsidR="009E2B13" w:rsidRPr="0052630C">
        <w:rPr>
          <w:rFonts w:ascii="Arial" w:hAnsi="Arial" w:cs="Arial"/>
          <w:bCs/>
          <w:sz w:val="20"/>
          <w:szCs w:val="20"/>
          <w:lang w:eastAsia="cs-CZ"/>
        </w:rPr>
        <w:t xml:space="preserve">mlouvy je </w:t>
      </w:r>
      <w:r w:rsidR="008974D5" w:rsidRPr="0052630C">
        <w:rPr>
          <w:rFonts w:ascii="Arial" w:hAnsi="Arial" w:cs="Arial"/>
          <w:sz w:val="20"/>
        </w:rPr>
        <w:t xml:space="preserve">dodávka dat o stavu silnic II. a III. tříd Kraje Vysočina, včetně jejich vyhodnocení, dle požadavků </w:t>
      </w:r>
      <w:r w:rsidR="00EC2238" w:rsidRPr="0052630C">
        <w:rPr>
          <w:rFonts w:ascii="Arial" w:hAnsi="Arial" w:cs="Arial"/>
          <w:sz w:val="20"/>
        </w:rPr>
        <w:t>Objednatele.</w:t>
      </w:r>
    </w:p>
    <w:p w14:paraId="0B47F91D" w14:textId="63BCDE3C" w:rsidR="00451D29" w:rsidRPr="00260FD9" w:rsidRDefault="00A56906" w:rsidP="00260FD9">
      <w:pPr>
        <w:widowControl w:val="0"/>
        <w:numPr>
          <w:ilvl w:val="1"/>
          <w:numId w:val="3"/>
        </w:numPr>
        <w:tabs>
          <w:tab w:val="left" w:pos="567"/>
        </w:tabs>
        <w:suppressAutoHyphens w:val="0"/>
        <w:autoSpaceDE w:val="0"/>
        <w:autoSpaceDN w:val="0"/>
        <w:adjustRightInd w:val="0"/>
        <w:spacing w:before="240"/>
        <w:ind w:left="0" w:firstLine="0"/>
        <w:jc w:val="both"/>
        <w:rPr>
          <w:rFonts w:ascii="Arial" w:hAnsi="Arial" w:cs="Arial"/>
          <w:bCs/>
          <w:iCs/>
          <w:sz w:val="20"/>
          <w:szCs w:val="20"/>
          <w:lang w:eastAsia="cs-CZ"/>
        </w:rPr>
      </w:pPr>
      <w:r w:rsidRPr="0052630C">
        <w:rPr>
          <w:rFonts w:ascii="Arial" w:hAnsi="Arial" w:cs="Arial"/>
          <w:bCs/>
          <w:sz w:val="20"/>
          <w:szCs w:val="20"/>
          <w:lang w:eastAsia="cs-CZ"/>
        </w:rPr>
        <w:lastRenderedPageBreak/>
        <w:t>Předmětem díla je provedení všech činností, prací a dodávek obsažených v</w:t>
      </w:r>
      <w:r w:rsidR="008974D5" w:rsidRPr="0052630C">
        <w:rPr>
          <w:rFonts w:ascii="Arial" w:hAnsi="Arial" w:cs="Arial"/>
          <w:bCs/>
          <w:sz w:val="20"/>
          <w:szCs w:val="20"/>
          <w:lang w:eastAsia="cs-CZ"/>
        </w:rPr>
        <w:t> příloze A1 s názvem Další technické podmínky</w:t>
      </w:r>
      <w:r w:rsidR="00971300" w:rsidRPr="0052630C">
        <w:rPr>
          <w:rFonts w:ascii="Arial" w:hAnsi="Arial" w:cs="Arial"/>
          <w:bCs/>
          <w:sz w:val="20"/>
          <w:szCs w:val="20"/>
          <w:lang w:eastAsia="cs-CZ"/>
        </w:rPr>
        <w:t>.</w:t>
      </w:r>
    </w:p>
    <w:p w14:paraId="3C38EEF4" w14:textId="60EB9006" w:rsidR="00EA02EC" w:rsidRPr="00260FD9" w:rsidRDefault="00A943E5" w:rsidP="00260FD9">
      <w:pPr>
        <w:widowControl w:val="0"/>
        <w:numPr>
          <w:ilvl w:val="1"/>
          <w:numId w:val="3"/>
        </w:numPr>
        <w:tabs>
          <w:tab w:val="left" w:pos="567"/>
        </w:tabs>
        <w:suppressAutoHyphens w:val="0"/>
        <w:autoSpaceDE w:val="0"/>
        <w:autoSpaceDN w:val="0"/>
        <w:adjustRightInd w:val="0"/>
        <w:spacing w:before="240"/>
        <w:ind w:left="0" w:firstLine="0"/>
        <w:jc w:val="both"/>
        <w:rPr>
          <w:rFonts w:ascii="Arial" w:hAnsi="Arial" w:cs="Arial"/>
          <w:b/>
          <w:bCs/>
          <w:sz w:val="20"/>
          <w:szCs w:val="20"/>
          <w:lang w:eastAsia="cs-CZ"/>
        </w:rPr>
      </w:pPr>
      <w:r w:rsidRPr="0052630C">
        <w:rPr>
          <w:rFonts w:ascii="Arial" w:hAnsi="Arial" w:cs="Arial"/>
          <w:bCs/>
          <w:sz w:val="20"/>
          <w:szCs w:val="20"/>
          <w:lang w:eastAsia="cs-CZ"/>
        </w:rPr>
        <w:t>P</w:t>
      </w:r>
      <w:r w:rsidR="00184FE3" w:rsidRPr="0052630C">
        <w:rPr>
          <w:rFonts w:ascii="Arial" w:hAnsi="Arial" w:cs="Arial"/>
          <w:bCs/>
          <w:sz w:val="20"/>
          <w:szCs w:val="20"/>
          <w:lang w:eastAsia="cs-CZ"/>
        </w:rPr>
        <w:t xml:space="preserve">ředmětem díla je provedení všech činností, prací, dodávek a služeb obsažených </w:t>
      </w:r>
      <w:r w:rsidR="00D65D5C" w:rsidRPr="0052630C">
        <w:rPr>
          <w:rFonts w:ascii="Arial" w:hAnsi="Arial" w:cs="Arial"/>
          <w:bCs/>
          <w:sz w:val="20"/>
          <w:szCs w:val="20"/>
          <w:lang w:eastAsia="cs-CZ"/>
        </w:rPr>
        <w:t>v nabídce Z</w:t>
      </w:r>
      <w:r w:rsidRPr="0052630C">
        <w:rPr>
          <w:rFonts w:ascii="Arial" w:hAnsi="Arial" w:cs="Arial"/>
          <w:bCs/>
          <w:sz w:val="20"/>
          <w:szCs w:val="20"/>
          <w:lang w:eastAsia="cs-CZ"/>
        </w:rPr>
        <w:t>hotovitele, která byla podána na základě zadávacích podmínek</w:t>
      </w:r>
      <w:r w:rsidR="008974D5" w:rsidRPr="0052630C">
        <w:rPr>
          <w:rFonts w:ascii="Arial" w:hAnsi="Arial" w:cs="Arial"/>
          <w:bCs/>
          <w:sz w:val="20"/>
          <w:szCs w:val="20"/>
          <w:lang w:eastAsia="cs-CZ"/>
        </w:rPr>
        <w:t xml:space="preserve"> ve veřejné zakázce </w:t>
      </w:r>
      <w:r w:rsidR="008974D5" w:rsidRPr="0052630C">
        <w:rPr>
          <w:rFonts w:ascii="Arial" w:hAnsi="Arial" w:cs="Arial"/>
          <w:b/>
          <w:bCs/>
          <w:sz w:val="20"/>
          <w:szCs w:val="20"/>
          <w:lang w:eastAsia="cs-CZ"/>
        </w:rPr>
        <w:t xml:space="preserve">Systém hospodaření s vozovkou v Kraji Vysočina, </w:t>
      </w:r>
      <w:r w:rsidR="008974D5" w:rsidRPr="0052630C">
        <w:rPr>
          <w:rFonts w:ascii="Arial" w:hAnsi="Arial" w:cs="Arial"/>
          <w:bCs/>
          <w:sz w:val="20"/>
          <w:szCs w:val="20"/>
          <w:lang w:eastAsia="cs-CZ"/>
        </w:rPr>
        <w:t xml:space="preserve">evidenční číslo zadavatele </w:t>
      </w:r>
      <w:r w:rsidR="008974D5" w:rsidRPr="0052630C">
        <w:rPr>
          <w:rFonts w:ascii="Arial" w:hAnsi="Arial" w:cs="Arial"/>
          <w:bCs/>
          <w:sz w:val="20"/>
          <w:szCs w:val="20"/>
          <w:highlight w:val="black"/>
          <w:lang w:eastAsia="cs-CZ"/>
        </w:rPr>
        <w:t>N-SL-xxx-2022</w:t>
      </w:r>
      <w:r w:rsidR="00184FE3" w:rsidRPr="0052630C">
        <w:rPr>
          <w:rFonts w:ascii="Arial" w:hAnsi="Arial" w:cs="Arial"/>
          <w:bCs/>
          <w:sz w:val="20"/>
          <w:szCs w:val="20"/>
          <w:lang w:eastAsia="cs-CZ"/>
        </w:rPr>
        <w:t>. Předmětem díla jsou rovněž činnosti, práce</w:t>
      </w:r>
      <w:r w:rsidR="008974D5" w:rsidRPr="0052630C">
        <w:rPr>
          <w:rFonts w:ascii="Arial" w:hAnsi="Arial" w:cs="Arial"/>
          <w:bCs/>
          <w:sz w:val="20"/>
          <w:szCs w:val="20"/>
          <w:lang w:eastAsia="cs-CZ"/>
        </w:rPr>
        <w:t>,</w:t>
      </w:r>
      <w:r w:rsidR="00184FE3" w:rsidRPr="0052630C">
        <w:rPr>
          <w:rFonts w:ascii="Arial" w:hAnsi="Arial" w:cs="Arial"/>
          <w:bCs/>
          <w:sz w:val="20"/>
          <w:szCs w:val="20"/>
          <w:lang w:eastAsia="cs-CZ"/>
        </w:rPr>
        <w:t xml:space="preserve"> dodávky</w:t>
      </w:r>
      <w:r w:rsidR="008974D5" w:rsidRPr="0052630C">
        <w:rPr>
          <w:rFonts w:ascii="Arial" w:hAnsi="Arial" w:cs="Arial"/>
          <w:bCs/>
          <w:sz w:val="20"/>
          <w:szCs w:val="20"/>
          <w:lang w:eastAsia="cs-CZ"/>
        </w:rPr>
        <w:t xml:space="preserve"> a služby</w:t>
      </w:r>
      <w:r w:rsidR="00E22CD7" w:rsidRPr="0052630C">
        <w:rPr>
          <w:rFonts w:ascii="Arial" w:hAnsi="Arial" w:cs="Arial"/>
          <w:bCs/>
          <w:sz w:val="20"/>
          <w:szCs w:val="20"/>
          <w:lang w:eastAsia="cs-CZ"/>
        </w:rPr>
        <w:t>,</w:t>
      </w:r>
      <w:r w:rsidR="00184FE3" w:rsidRPr="0052630C">
        <w:rPr>
          <w:rFonts w:ascii="Arial" w:hAnsi="Arial" w:cs="Arial"/>
          <w:bCs/>
          <w:sz w:val="20"/>
          <w:szCs w:val="20"/>
          <w:lang w:eastAsia="cs-CZ"/>
        </w:rPr>
        <w:t xml:space="preserve"> které </w:t>
      </w:r>
      <w:r w:rsidR="008974D5" w:rsidRPr="0052630C">
        <w:rPr>
          <w:rFonts w:ascii="Arial" w:hAnsi="Arial" w:cs="Arial"/>
          <w:bCs/>
          <w:sz w:val="20"/>
          <w:szCs w:val="20"/>
          <w:lang w:eastAsia="cs-CZ"/>
        </w:rPr>
        <w:t xml:space="preserve">byly v zadávacích podmínkách </w:t>
      </w:r>
      <w:r w:rsidR="006D3A9B" w:rsidRPr="0052630C">
        <w:rPr>
          <w:rFonts w:ascii="Arial" w:hAnsi="Arial" w:cs="Arial"/>
          <w:bCs/>
          <w:sz w:val="20"/>
          <w:szCs w:val="20"/>
          <w:lang w:eastAsia="cs-CZ"/>
        </w:rPr>
        <w:t>obsaženy, ale o kterých Z</w:t>
      </w:r>
      <w:r w:rsidR="00184FE3" w:rsidRPr="0052630C">
        <w:rPr>
          <w:rFonts w:ascii="Arial" w:hAnsi="Arial" w:cs="Arial"/>
          <w:bCs/>
          <w:sz w:val="20"/>
          <w:szCs w:val="20"/>
          <w:lang w:eastAsia="cs-CZ"/>
        </w:rPr>
        <w:t>hotovitel věděl nebo podle svých odborných znalostí vědět měl a/nebo mohl, že jsou k řádnému a kvalitnímu provedení díla dané povahy třeba.</w:t>
      </w:r>
    </w:p>
    <w:p w14:paraId="6F33DE61" w14:textId="0CA8B640" w:rsidR="00EA02EC" w:rsidRPr="0052630C" w:rsidRDefault="00EA02EC" w:rsidP="00260FD9">
      <w:pPr>
        <w:widowControl w:val="0"/>
        <w:numPr>
          <w:ilvl w:val="1"/>
          <w:numId w:val="3"/>
        </w:numPr>
        <w:tabs>
          <w:tab w:val="left" w:pos="567"/>
        </w:tabs>
        <w:suppressAutoHyphens w:val="0"/>
        <w:autoSpaceDE w:val="0"/>
        <w:autoSpaceDN w:val="0"/>
        <w:adjustRightInd w:val="0"/>
        <w:spacing w:before="240"/>
        <w:ind w:left="0" w:firstLine="0"/>
        <w:jc w:val="both"/>
        <w:rPr>
          <w:rFonts w:ascii="Arial" w:hAnsi="Arial" w:cs="Arial"/>
          <w:bCs/>
          <w:sz w:val="20"/>
          <w:szCs w:val="20"/>
          <w:lang w:eastAsia="cs-CZ"/>
        </w:rPr>
      </w:pPr>
      <w:r w:rsidRPr="0052630C">
        <w:rPr>
          <w:rFonts w:ascii="Arial" w:hAnsi="Arial" w:cs="Arial"/>
          <w:bCs/>
          <w:sz w:val="20"/>
          <w:szCs w:val="20"/>
          <w:lang w:eastAsia="cs-CZ"/>
        </w:rPr>
        <w:t>Při realizaci díla budou použity pouze</w:t>
      </w:r>
      <w:r w:rsidR="00A943E5" w:rsidRPr="0052630C">
        <w:rPr>
          <w:rFonts w:ascii="Arial" w:hAnsi="Arial" w:cs="Arial"/>
          <w:bCs/>
          <w:sz w:val="20"/>
          <w:szCs w:val="20"/>
          <w:lang w:eastAsia="cs-CZ"/>
        </w:rPr>
        <w:t xml:space="preserve"> pracovní a technologické postupy a dále </w:t>
      </w:r>
      <w:r w:rsidRPr="0052630C">
        <w:rPr>
          <w:rFonts w:ascii="Arial" w:hAnsi="Arial" w:cs="Arial"/>
          <w:bCs/>
          <w:sz w:val="20"/>
          <w:szCs w:val="20"/>
          <w:lang w:eastAsia="cs-CZ"/>
        </w:rPr>
        <w:t>výrobky a materiály, které splňují požadavky</w:t>
      </w:r>
      <w:r w:rsidR="00C34E99" w:rsidRPr="0052630C">
        <w:rPr>
          <w:rFonts w:ascii="Arial" w:hAnsi="Arial" w:cs="Arial"/>
          <w:bCs/>
          <w:sz w:val="20"/>
          <w:szCs w:val="20"/>
          <w:lang w:eastAsia="cs-CZ"/>
        </w:rPr>
        <w:t xml:space="preserve"> </w:t>
      </w:r>
      <w:r w:rsidR="009F627A" w:rsidRPr="0052630C">
        <w:rPr>
          <w:rFonts w:ascii="Arial" w:hAnsi="Arial" w:cs="Arial"/>
          <w:bCs/>
          <w:sz w:val="20"/>
          <w:szCs w:val="20"/>
          <w:lang w:eastAsia="cs-CZ"/>
        </w:rPr>
        <w:t>dle</w:t>
      </w:r>
      <w:r w:rsidR="00A943E5" w:rsidRPr="0052630C">
        <w:rPr>
          <w:rFonts w:ascii="Arial" w:hAnsi="Arial" w:cs="Arial"/>
          <w:bCs/>
          <w:sz w:val="20"/>
          <w:szCs w:val="20"/>
          <w:lang w:eastAsia="cs-CZ"/>
        </w:rPr>
        <w:t xml:space="preserve"> právních předpisů upravujících jakost provedených </w:t>
      </w:r>
      <w:r w:rsidR="009F627A" w:rsidRPr="0052630C">
        <w:rPr>
          <w:rFonts w:ascii="Arial" w:hAnsi="Arial" w:cs="Arial"/>
          <w:bCs/>
          <w:sz w:val="20"/>
          <w:szCs w:val="20"/>
          <w:lang w:eastAsia="cs-CZ"/>
        </w:rPr>
        <w:t>služeb</w:t>
      </w:r>
      <w:r w:rsidR="00C34E99" w:rsidRPr="0052630C">
        <w:rPr>
          <w:rFonts w:ascii="Arial" w:hAnsi="Arial" w:cs="Arial"/>
          <w:bCs/>
          <w:sz w:val="20"/>
          <w:szCs w:val="20"/>
          <w:lang w:eastAsia="cs-CZ"/>
        </w:rPr>
        <w:t>. Dodávky budou dokladovány k přejímacímu řízení potřebnými platnými certifikáty a prohlášením o shodě.</w:t>
      </w:r>
    </w:p>
    <w:p w14:paraId="33E723FA" w14:textId="4367AD5C" w:rsidR="005A3CA2" w:rsidRPr="00260FD9" w:rsidRDefault="001D541D" w:rsidP="00260FD9">
      <w:pPr>
        <w:widowControl w:val="0"/>
        <w:numPr>
          <w:ilvl w:val="1"/>
          <w:numId w:val="3"/>
        </w:numPr>
        <w:tabs>
          <w:tab w:val="left" w:pos="567"/>
        </w:tabs>
        <w:suppressAutoHyphens w:val="0"/>
        <w:autoSpaceDE w:val="0"/>
        <w:autoSpaceDN w:val="0"/>
        <w:adjustRightInd w:val="0"/>
        <w:spacing w:before="240"/>
        <w:ind w:left="0" w:firstLine="0"/>
        <w:jc w:val="both"/>
        <w:rPr>
          <w:rFonts w:ascii="Arial" w:hAnsi="Arial" w:cs="Arial"/>
          <w:bCs/>
          <w:sz w:val="20"/>
          <w:szCs w:val="20"/>
          <w:lang w:eastAsia="cs-CZ"/>
        </w:rPr>
      </w:pPr>
      <w:r w:rsidRPr="0052630C">
        <w:rPr>
          <w:rFonts w:ascii="Arial" w:hAnsi="Arial" w:cs="Arial"/>
          <w:b/>
          <w:sz w:val="20"/>
          <w:szCs w:val="20"/>
        </w:rPr>
        <w:t>Součástí předmětu plnění této smlouvy je rovněž závazek zhotovitele zhotovit práce podle technologických předpisů a platných ČSN a TP, které jsou tímto při realizaci díla závazné.</w:t>
      </w:r>
    </w:p>
    <w:p w14:paraId="769EB010" w14:textId="2A650D86" w:rsidR="00B9148F" w:rsidRPr="00561062" w:rsidRDefault="00C34E99" w:rsidP="00561062">
      <w:pPr>
        <w:widowControl w:val="0"/>
        <w:numPr>
          <w:ilvl w:val="1"/>
          <w:numId w:val="3"/>
        </w:numPr>
        <w:tabs>
          <w:tab w:val="left" w:pos="567"/>
        </w:tabs>
        <w:suppressAutoHyphens w:val="0"/>
        <w:autoSpaceDE w:val="0"/>
        <w:autoSpaceDN w:val="0"/>
        <w:adjustRightInd w:val="0"/>
        <w:spacing w:before="240"/>
        <w:ind w:left="0" w:firstLine="0"/>
        <w:jc w:val="both"/>
        <w:rPr>
          <w:rFonts w:ascii="Arial" w:hAnsi="Arial" w:cs="Arial"/>
          <w:bCs/>
          <w:sz w:val="20"/>
          <w:szCs w:val="20"/>
          <w:lang w:eastAsia="cs-CZ"/>
        </w:rPr>
      </w:pPr>
      <w:r w:rsidRPr="0052630C">
        <w:rPr>
          <w:rFonts w:ascii="Arial" w:hAnsi="Arial" w:cs="Arial"/>
          <w:bCs/>
          <w:sz w:val="20"/>
          <w:szCs w:val="20"/>
          <w:lang w:eastAsia="cs-CZ"/>
        </w:rPr>
        <w:t xml:space="preserve">Všechny povrchy, konstrukce, venkovní plochy apod. poškozené v důsledku </w:t>
      </w:r>
      <w:r w:rsidR="009F627A" w:rsidRPr="0052630C">
        <w:rPr>
          <w:rFonts w:ascii="Arial" w:hAnsi="Arial" w:cs="Arial"/>
          <w:bCs/>
          <w:sz w:val="20"/>
          <w:szCs w:val="20"/>
          <w:lang w:eastAsia="cs-CZ"/>
        </w:rPr>
        <w:t>poskytovaných</w:t>
      </w:r>
      <w:r w:rsidR="008974D5" w:rsidRPr="0052630C">
        <w:rPr>
          <w:rFonts w:ascii="Arial" w:hAnsi="Arial" w:cs="Arial"/>
          <w:bCs/>
          <w:sz w:val="20"/>
          <w:szCs w:val="20"/>
          <w:lang w:eastAsia="cs-CZ"/>
        </w:rPr>
        <w:t xml:space="preserve"> služ</w:t>
      </w:r>
      <w:r w:rsidR="009F627A" w:rsidRPr="0052630C">
        <w:rPr>
          <w:rFonts w:ascii="Arial" w:hAnsi="Arial" w:cs="Arial"/>
          <w:bCs/>
          <w:sz w:val="20"/>
          <w:szCs w:val="20"/>
          <w:lang w:eastAsia="cs-CZ"/>
        </w:rPr>
        <w:t>eb</w:t>
      </w:r>
      <w:r w:rsidR="008974D5" w:rsidRPr="0052630C">
        <w:rPr>
          <w:rFonts w:ascii="Arial" w:hAnsi="Arial" w:cs="Arial"/>
          <w:bCs/>
          <w:sz w:val="20"/>
          <w:szCs w:val="20"/>
          <w:lang w:eastAsia="cs-CZ"/>
        </w:rPr>
        <w:t xml:space="preserve"> Zhotovitele</w:t>
      </w:r>
      <w:r w:rsidR="009F627A" w:rsidRPr="0052630C">
        <w:rPr>
          <w:rFonts w:ascii="Arial" w:hAnsi="Arial" w:cs="Arial"/>
          <w:bCs/>
          <w:sz w:val="20"/>
          <w:szCs w:val="20"/>
          <w:lang w:eastAsia="cs-CZ"/>
        </w:rPr>
        <w:t>m</w:t>
      </w:r>
      <w:r w:rsidR="008974D5" w:rsidRPr="0052630C">
        <w:rPr>
          <w:rFonts w:ascii="Arial" w:hAnsi="Arial" w:cs="Arial"/>
          <w:bCs/>
          <w:sz w:val="20"/>
          <w:szCs w:val="20"/>
          <w:lang w:eastAsia="cs-CZ"/>
        </w:rPr>
        <w:t xml:space="preserve"> </w:t>
      </w:r>
      <w:r w:rsidRPr="0052630C">
        <w:rPr>
          <w:rFonts w:ascii="Arial" w:hAnsi="Arial" w:cs="Arial"/>
          <w:bCs/>
          <w:sz w:val="20"/>
          <w:szCs w:val="20"/>
          <w:lang w:eastAsia="cs-CZ"/>
        </w:rPr>
        <w:t>bu</w:t>
      </w:r>
      <w:r w:rsidR="003D6E6E" w:rsidRPr="0052630C">
        <w:rPr>
          <w:rFonts w:ascii="Arial" w:hAnsi="Arial" w:cs="Arial"/>
          <w:bCs/>
          <w:sz w:val="20"/>
          <w:szCs w:val="20"/>
          <w:lang w:eastAsia="cs-CZ"/>
        </w:rPr>
        <w:t>dou po provedení prací uvedeny Z</w:t>
      </w:r>
      <w:r w:rsidRPr="0052630C">
        <w:rPr>
          <w:rFonts w:ascii="Arial" w:hAnsi="Arial" w:cs="Arial"/>
          <w:bCs/>
          <w:sz w:val="20"/>
          <w:szCs w:val="20"/>
          <w:lang w:eastAsia="cs-CZ"/>
        </w:rPr>
        <w:t xml:space="preserve">hotovitelem do původního </w:t>
      </w:r>
      <w:r w:rsidR="003D6E6E" w:rsidRPr="0052630C">
        <w:rPr>
          <w:rFonts w:ascii="Arial" w:hAnsi="Arial" w:cs="Arial"/>
          <w:bCs/>
          <w:sz w:val="20"/>
          <w:szCs w:val="20"/>
          <w:lang w:eastAsia="cs-CZ"/>
        </w:rPr>
        <w:t>stavu, v případě zničení budou Z</w:t>
      </w:r>
      <w:r w:rsidRPr="0052630C">
        <w:rPr>
          <w:rFonts w:ascii="Arial" w:hAnsi="Arial" w:cs="Arial"/>
          <w:bCs/>
          <w:sz w:val="20"/>
          <w:szCs w:val="20"/>
          <w:lang w:eastAsia="cs-CZ"/>
        </w:rPr>
        <w:t>hotovitelem nahrazeny novými.</w:t>
      </w:r>
    </w:p>
    <w:p w14:paraId="40D55591" w14:textId="77777777" w:rsidR="003F1103" w:rsidRPr="0052630C" w:rsidRDefault="0035697D" w:rsidP="00FA3361">
      <w:pPr>
        <w:keepNext/>
        <w:widowControl w:val="0"/>
        <w:tabs>
          <w:tab w:val="left" w:pos="2268"/>
        </w:tabs>
        <w:spacing w:before="240"/>
        <w:jc w:val="center"/>
        <w:rPr>
          <w:rFonts w:ascii="Arial" w:hAnsi="Arial" w:cs="Arial"/>
          <w:b/>
          <w:sz w:val="20"/>
          <w:szCs w:val="20"/>
        </w:rPr>
      </w:pPr>
      <w:r w:rsidRPr="0052630C">
        <w:rPr>
          <w:rFonts w:ascii="Arial" w:hAnsi="Arial" w:cs="Arial"/>
          <w:b/>
          <w:sz w:val="20"/>
          <w:szCs w:val="20"/>
        </w:rPr>
        <w:t>Článek IV.</w:t>
      </w:r>
    </w:p>
    <w:p w14:paraId="120F248E" w14:textId="0E057F4D" w:rsidR="00260FD9" w:rsidRDefault="002E36D9" w:rsidP="00260FD9">
      <w:pPr>
        <w:pStyle w:val="Nadpis2"/>
        <w:numPr>
          <w:ilvl w:val="0"/>
          <w:numId w:val="0"/>
        </w:numPr>
        <w:spacing w:after="240"/>
        <w:ind w:left="578" w:hanging="578"/>
        <w:rPr>
          <w:rFonts w:ascii="Arial" w:hAnsi="Arial" w:cs="Arial"/>
          <w:sz w:val="20"/>
          <w:szCs w:val="20"/>
        </w:rPr>
      </w:pPr>
      <w:r w:rsidRPr="0052630C">
        <w:rPr>
          <w:rFonts w:ascii="Arial" w:hAnsi="Arial" w:cs="Arial"/>
          <w:sz w:val="20"/>
          <w:szCs w:val="20"/>
        </w:rPr>
        <w:t>Doba plnění</w:t>
      </w:r>
    </w:p>
    <w:p w14:paraId="692E6E8A" w14:textId="71A856FD" w:rsidR="0097387A" w:rsidRPr="0052630C" w:rsidRDefault="002E36D9" w:rsidP="00260FD9">
      <w:pPr>
        <w:pStyle w:val="Zkladntextodsazen2"/>
        <w:numPr>
          <w:ilvl w:val="1"/>
          <w:numId w:val="4"/>
        </w:numPr>
        <w:tabs>
          <w:tab w:val="left" w:pos="567"/>
        </w:tabs>
        <w:spacing w:before="240" w:after="0" w:line="240" w:lineRule="auto"/>
        <w:ind w:left="0" w:firstLine="0"/>
        <w:jc w:val="both"/>
        <w:rPr>
          <w:rFonts w:ascii="Arial" w:hAnsi="Arial" w:cs="Arial"/>
          <w:snapToGrid w:val="0"/>
          <w:sz w:val="20"/>
          <w:szCs w:val="20"/>
          <w:lang w:val="cs-CZ"/>
        </w:rPr>
      </w:pPr>
      <w:r w:rsidRPr="0052630C">
        <w:rPr>
          <w:rFonts w:ascii="Arial" w:hAnsi="Arial" w:cs="Arial"/>
          <w:snapToGrid w:val="0"/>
          <w:sz w:val="20"/>
          <w:szCs w:val="20"/>
          <w:lang w:val="cs-CZ"/>
        </w:rPr>
        <w:t xml:space="preserve">Zhotovitel se zavazuje řádně a včas provést </w:t>
      </w:r>
      <w:r w:rsidR="0097387A" w:rsidRPr="0052630C">
        <w:rPr>
          <w:rFonts w:ascii="Arial" w:hAnsi="Arial" w:cs="Arial"/>
          <w:snapToGrid w:val="0"/>
          <w:sz w:val="20"/>
          <w:szCs w:val="20"/>
          <w:lang w:val="cs-CZ"/>
        </w:rPr>
        <w:t>dílo v těchto termínech plnění:</w:t>
      </w:r>
    </w:p>
    <w:p w14:paraId="0AB5CD55" w14:textId="77777777" w:rsidR="001D541D" w:rsidRPr="0052630C" w:rsidRDefault="001D541D" w:rsidP="006B704A">
      <w:pPr>
        <w:keepNext/>
        <w:numPr>
          <w:ilvl w:val="0"/>
          <w:numId w:val="22"/>
        </w:numPr>
        <w:suppressAutoHyphens w:val="0"/>
        <w:spacing w:before="240" w:after="120" w:line="276" w:lineRule="auto"/>
        <w:jc w:val="both"/>
        <w:rPr>
          <w:rFonts w:ascii="Arial" w:hAnsi="Arial" w:cs="Arial"/>
          <w:snapToGrid w:val="0"/>
          <w:sz w:val="20"/>
          <w:szCs w:val="20"/>
        </w:rPr>
      </w:pPr>
      <w:r w:rsidRPr="0052630C">
        <w:rPr>
          <w:rFonts w:ascii="Arial" w:hAnsi="Arial" w:cs="Arial"/>
          <w:snapToGrid w:val="0"/>
          <w:sz w:val="20"/>
          <w:szCs w:val="20"/>
        </w:rPr>
        <w:t>etapa – silniční síť II. třídy</w:t>
      </w:r>
    </w:p>
    <w:p w14:paraId="7B92EBD3" w14:textId="77777777" w:rsidR="001D541D" w:rsidRPr="0052630C" w:rsidRDefault="001D541D" w:rsidP="001D541D">
      <w:pPr>
        <w:keepNext/>
        <w:spacing w:after="120" w:line="276" w:lineRule="auto"/>
        <w:ind w:firstLine="708"/>
        <w:jc w:val="both"/>
        <w:rPr>
          <w:rFonts w:ascii="Arial" w:hAnsi="Arial" w:cs="Arial"/>
          <w:b/>
          <w:sz w:val="20"/>
          <w:szCs w:val="20"/>
        </w:rPr>
      </w:pPr>
      <w:r w:rsidRPr="0052630C">
        <w:rPr>
          <w:rFonts w:ascii="Arial" w:hAnsi="Arial" w:cs="Arial"/>
          <w:b/>
          <w:sz w:val="20"/>
          <w:szCs w:val="20"/>
        </w:rPr>
        <w:t>Zahájení plnění:</w:t>
      </w:r>
      <w:r w:rsidRPr="0052630C">
        <w:rPr>
          <w:rFonts w:ascii="Arial" w:hAnsi="Arial" w:cs="Arial"/>
          <w:b/>
          <w:sz w:val="20"/>
          <w:szCs w:val="20"/>
        </w:rPr>
        <w:tab/>
      </w:r>
      <w:r w:rsidRPr="0052630C">
        <w:rPr>
          <w:rFonts w:ascii="Arial" w:hAnsi="Arial" w:cs="Arial"/>
          <w:b/>
          <w:sz w:val="20"/>
          <w:szCs w:val="20"/>
        </w:rPr>
        <w:tab/>
        <w:t>po podpisu smlouvy</w:t>
      </w:r>
    </w:p>
    <w:p w14:paraId="4E6DF576" w14:textId="637B49B5" w:rsidR="001D541D" w:rsidRPr="0052630C" w:rsidRDefault="001D541D" w:rsidP="001D541D">
      <w:pPr>
        <w:spacing w:after="120" w:line="276" w:lineRule="auto"/>
        <w:ind w:firstLine="708"/>
        <w:jc w:val="both"/>
        <w:rPr>
          <w:rFonts w:ascii="Arial" w:hAnsi="Arial" w:cs="Arial"/>
          <w:b/>
          <w:sz w:val="20"/>
          <w:szCs w:val="20"/>
        </w:rPr>
      </w:pPr>
      <w:r w:rsidRPr="0052630C">
        <w:rPr>
          <w:rFonts w:ascii="Arial" w:hAnsi="Arial" w:cs="Arial"/>
          <w:b/>
          <w:sz w:val="20"/>
          <w:szCs w:val="20"/>
        </w:rPr>
        <w:t xml:space="preserve">Dokončení prací na silnicích do </w:t>
      </w:r>
      <w:r w:rsidRPr="0052630C">
        <w:rPr>
          <w:rFonts w:ascii="Arial" w:hAnsi="Arial" w:cs="Arial"/>
          <w:sz w:val="20"/>
          <w:szCs w:val="20"/>
        </w:rPr>
        <w:t>31.</w:t>
      </w:r>
      <w:r w:rsidR="009F627A" w:rsidRPr="0052630C">
        <w:rPr>
          <w:rFonts w:ascii="Arial" w:hAnsi="Arial" w:cs="Arial"/>
          <w:sz w:val="20"/>
          <w:szCs w:val="20"/>
        </w:rPr>
        <w:t xml:space="preserve"> </w:t>
      </w:r>
      <w:r w:rsidRPr="0052630C">
        <w:rPr>
          <w:rFonts w:ascii="Arial" w:hAnsi="Arial" w:cs="Arial"/>
          <w:sz w:val="20"/>
          <w:szCs w:val="20"/>
        </w:rPr>
        <w:t>10.</w:t>
      </w:r>
      <w:r w:rsidR="009F627A" w:rsidRPr="0052630C">
        <w:rPr>
          <w:rFonts w:ascii="Arial" w:hAnsi="Arial" w:cs="Arial"/>
          <w:sz w:val="20"/>
          <w:szCs w:val="20"/>
        </w:rPr>
        <w:t xml:space="preserve"> </w:t>
      </w:r>
      <w:r w:rsidRPr="0052630C">
        <w:rPr>
          <w:rFonts w:ascii="Arial" w:hAnsi="Arial" w:cs="Arial"/>
          <w:sz w:val="20"/>
          <w:szCs w:val="20"/>
        </w:rPr>
        <w:t>2022</w:t>
      </w:r>
    </w:p>
    <w:p w14:paraId="6B6E9ACA" w14:textId="64BAF1CC" w:rsidR="001D541D" w:rsidRPr="0052630C" w:rsidRDefault="001D541D" w:rsidP="001D541D">
      <w:pPr>
        <w:spacing w:after="120" w:line="276" w:lineRule="auto"/>
        <w:ind w:firstLine="708"/>
        <w:jc w:val="both"/>
        <w:rPr>
          <w:rFonts w:ascii="Arial" w:hAnsi="Arial" w:cs="Arial"/>
          <w:b/>
          <w:sz w:val="20"/>
          <w:szCs w:val="20"/>
        </w:rPr>
      </w:pPr>
      <w:r w:rsidRPr="0052630C">
        <w:rPr>
          <w:rFonts w:ascii="Arial" w:hAnsi="Arial" w:cs="Arial"/>
          <w:b/>
          <w:sz w:val="20"/>
          <w:szCs w:val="20"/>
        </w:rPr>
        <w:t xml:space="preserve">Dokončení zpracování dat včetně zprovoznění aplikace a zaškolení do </w:t>
      </w:r>
      <w:r w:rsidRPr="0052630C">
        <w:rPr>
          <w:rFonts w:ascii="Arial" w:hAnsi="Arial" w:cs="Arial"/>
          <w:sz w:val="20"/>
          <w:szCs w:val="20"/>
        </w:rPr>
        <w:t>31.</w:t>
      </w:r>
      <w:r w:rsidR="009F627A" w:rsidRPr="0052630C">
        <w:rPr>
          <w:rFonts w:ascii="Arial" w:hAnsi="Arial" w:cs="Arial"/>
          <w:sz w:val="20"/>
          <w:szCs w:val="20"/>
        </w:rPr>
        <w:t xml:space="preserve"> </w:t>
      </w:r>
      <w:r w:rsidRPr="0052630C">
        <w:rPr>
          <w:rFonts w:ascii="Arial" w:hAnsi="Arial" w:cs="Arial"/>
          <w:sz w:val="20"/>
          <w:szCs w:val="20"/>
        </w:rPr>
        <w:t>1.</w:t>
      </w:r>
      <w:r w:rsidR="009F627A" w:rsidRPr="0052630C">
        <w:rPr>
          <w:rFonts w:ascii="Arial" w:hAnsi="Arial" w:cs="Arial"/>
          <w:sz w:val="20"/>
          <w:szCs w:val="20"/>
        </w:rPr>
        <w:t xml:space="preserve"> </w:t>
      </w:r>
      <w:r w:rsidRPr="0052630C">
        <w:rPr>
          <w:rFonts w:ascii="Arial" w:hAnsi="Arial" w:cs="Arial"/>
          <w:sz w:val="20"/>
          <w:szCs w:val="20"/>
        </w:rPr>
        <w:t>2023</w:t>
      </w:r>
    </w:p>
    <w:p w14:paraId="0D3518F1" w14:textId="29D18384" w:rsidR="001D541D" w:rsidRPr="0052630C" w:rsidRDefault="001D541D" w:rsidP="001D541D">
      <w:pPr>
        <w:spacing w:after="120" w:line="276" w:lineRule="auto"/>
        <w:ind w:firstLine="708"/>
        <w:jc w:val="both"/>
        <w:rPr>
          <w:rFonts w:ascii="Arial" w:hAnsi="Arial" w:cs="Arial"/>
          <w:sz w:val="20"/>
          <w:szCs w:val="20"/>
        </w:rPr>
      </w:pPr>
      <w:r w:rsidRPr="0052630C">
        <w:rPr>
          <w:rFonts w:ascii="Arial" w:hAnsi="Arial" w:cs="Arial"/>
          <w:b/>
          <w:sz w:val="20"/>
          <w:szCs w:val="20"/>
        </w:rPr>
        <w:t xml:space="preserve">Odevzdání písemných zpráv a kompletní dokončení předmětu zakázky do </w:t>
      </w:r>
      <w:r w:rsidRPr="0052630C">
        <w:rPr>
          <w:rFonts w:ascii="Arial" w:hAnsi="Arial" w:cs="Arial"/>
          <w:sz w:val="20"/>
          <w:szCs w:val="20"/>
        </w:rPr>
        <w:t>28.</w:t>
      </w:r>
      <w:r w:rsidR="009F627A" w:rsidRPr="0052630C">
        <w:rPr>
          <w:rFonts w:ascii="Arial" w:hAnsi="Arial" w:cs="Arial"/>
          <w:sz w:val="20"/>
          <w:szCs w:val="20"/>
        </w:rPr>
        <w:t xml:space="preserve"> </w:t>
      </w:r>
      <w:r w:rsidRPr="0052630C">
        <w:rPr>
          <w:rFonts w:ascii="Arial" w:hAnsi="Arial" w:cs="Arial"/>
          <w:sz w:val="20"/>
          <w:szCs w:val="20"/>
        </w:rPr>
        <w:t>2.</w:t>
      </w:r>
      <w:r w:rsidR="009F627A" w:rsidRPr="0052630C">
        <w:rPr>
          <w:rFonts w:ascii="Arial" w:hAnsi="Arial" w:cs="Arial"/>
          <w:sz w:val="20"/>
          <w:szCs w:val="20"/>
        </w:rPr>
        <w:t xml:space="preserve"> </w:t>
      </w:r>
      <w:r w:rsidRPr="0052630C">
        <w:rPr>
          <w:rFonts w:ascii="Arial" w:hAnsi="Arial" w:cs="Arial"/>
          <w:sz w:val="20"/>
          <w:szCs w:val="20"/>
        </w:rPr>
        <w:t>2023</w:t>
      </w:r>
    </w:p>
    <w:p w14:paraId="490A9C35" w14:textId="77777777" w:rsidR="001D541D" w:rsidRPr="0052630C" w:rsidRDefault="001D541D" w:rsidP="006B704A">
      <w:pPr>
        <w:keepNext/>
        <w:numPr>
          <w:ilvl w:val="0"/>
          <w:numId w:val="22"/>
        </w:numPr>
        <w:suppressAutoHyphens w:val="0"/>
        <w:spacing w:before="240" w:after="120" w:line="276" w:lineRule="auto"/>
        <w:jc w:val="both"/>
        <w:rPr>
          <w:rFonts w:ascii="Arial" w:hAnsi="Arial" w:cs="Arial"/>
          <w:snapToGrid w:val="0"/>
          <w:sz w:val="20"/>
          <w:szCs w:val="20"/>
        </w:rPr>
      </w:pPr>
      <w:r w:rsidRPr="0052630C">
        <w:rPr>
          <w:rFonts w:ascii="Arial" w:hAnsi="Arial" w:cs="Arial"/>
          <w:snapToGrid w:val="0"/>
          <w:sz w:val="20"/>
          <w:szCs w:val="20"/>
        </w:rPr>
        <w:t>etapa – silniční síť III. třídy</w:t>
      </w:r>
    </w:p>
    <w:p w14:paraId="3717821C" w14:textId="6AD749C0" w:rsidR="001D541D" w:rsidRPr="0052630C" w:rsidRDefault="001D541D" w:rsidP="001D541D">
      <w:pPr>
        <w:keepNext/>
        <w:spacing w:after="120" w:line="276" w:lineRule="auto"/>
        <w:ind w:firstLine="708"/>
        <w:jc w:val="both"/>
        <w:rPr>
          <w:rFonts w:ascii="Arial" w:hAnsi="Arial" w:cs="Arial"/>
          <w:b/>
          <w:sz w:val="20"/>
          <w:szCs w:val="20"/>
        </w:rPr>
      </w:pPr>
      <w:r w:rsidRPr="0052630C">
        <w:rPr>
          <w:rFonts w:ascii="Arial" w:hAnsi="Arial" w:cs="Arial"/>
          <w:b/>
          <w:sz w:val="20"/>
          <w:szCs w:val="20"/>
        </w:rPr>
        <w:t>Zahá</w:t>
      </w:r>
      <w:r w:rsidR="00561062">
        <w:rPr>
          <w:rFonts w:ascii="Arial" w:hAnsi="Arial" w:cs="Arial"/>
          <w:b/>
          <w:sz w:val="20"/>
          <w:szCs w:val="20"/>
        </w:rPr>
        <w:t>jení plnění:</w:t>
      </w:r>
      <w:r w:rsidR="00561062">
        <w:rPr>
          <w:rFonts w:ascii="Arial" w:hAnsi="Arial" w:cs="Arial"/>
          <w:b/>
          <w:sz w:val="20"/>
          <w:szCs w:val="20"/>
        </w:rPr>
        <w:tab/>
        <w:t>po podpisu smlouvy</w:t>
      </w:r>
    </w:p>
    <w:p w14:paraId="1BE73262" w14:textId="12A1DF14" w:rsidR="001D541D" w:rsidRPr="0052630C" w:rsidRDefault="001D541D" w:rsidP="001D541D">
      <w:pPr>
        <w:spacing w:after="120" w:line="276" w:lineRule="auto"/>
        <w:ind w:firstLine="708"/>
        <w:jc w:val="both"/>
        <w:rPr>
          <w:rFonts w:ascii="Arial" w:hAnsi="Arial" w:cs="Arial"/>
          <w:b/>
          <w:sz w:val="20"/>
          <w:szCs w:val="20"/>
        </w:rPr>
      </w:pPr>
      <w:r w:rsidRPr="0052630C">
        <w:rPr>
          <w:rFonts w:ascii="Arial" w:hAnsi="Arial" w:cs="Arial"/>
          <w:b/>
          <w:sz w:val="20"/>
          <w:szCs w:val="20"/>
        </w:rPr>
        <w:t xml:space="preserve">Dokončení prací na silnicích do </w:t>
      </w:r>
      <w:r w:rsidRPr="0052630C">
        <w:rPr>
          <w:rFonts w:ascii="Arial" w:hAnsi="Arial" w:cs="Arial"/>
          <w:sz w:val="20"/>
          <w:szCs w:val="20"/>
        </w:rPr>
        <w:t>31.</w:t>
      </w:r>
      <w:r w:rsidR="009F627A" w:rsidRPr="0052630C">
        <w:rPr>
          <w:rFonts w:ascii="Arial" w:hAnsi="Arial" w:cs="Arial"/>
          <w:sz w:val="20"/>
          <w:szCs w:val="20"/>
        </w:rPr>
        <w:t xml:space="preserve"> </w:t>
      </w:r>
      <w:r w:rsidRPr="0052630C">
        <w:rPr>
          <w:rFonts w:ascii="Arial" w:hAnsi="Arial" w:cs="Arial"/>
          <w:sz w:val="20"/>
          <w:szCs w:val="20"/>
        </w:rPr>
        <w:t>10.</w:t>
      </w:r>
      <w:r w:rsidR="009F627A" w:rsidRPr="0052630C">
        <w:rPr>
          <w:rFonts w:ascii="Arial" w:hAnsi="Arial" w:cs="Arial"/>
          <w:sz w:val="20"/>
          <w:szCs w:val="20"/>
        </w:rPr>
        <w:t xml:space="preserve"> </w:t>
      </w:r>
      <w:r w:rsidRPr="0052630C">
        <w:rPr>
          <w:rFonts w:ascii="Arial" w:hAnsi="Arial" w:cs="Arial"/>
          <w:sz w:val="20"/>
          <w:szCs w:val="20"/>
        </w:rPr>
        <w:t>2023</w:t>
      </w:r>
    </w:p>
    <w:p w14:paraId="0F8494A6" w14:textId="52E472D3" w:rsidR="001D541D" w:rsidRPr="0052630C" w:rsidRDefault="001D541D" w:rsidP="001D541D">
      <w:pPr>
        <w:spacing w:after="120" w:line="276" w:lineRule="auto"/>
        <w:ind w:firstLine="708"/>
        <w:jc w:val="both"/>
        <w:rPr>
          <w:rFonts w:ascii="Arial" w:hAnsi="Arial" w:cs="Arial"/>
          <w:b/>
          <w:sz w:val="20"/>
          <w:szCs w:val="20"/>
        </w:rPr>
      </w:pPr>
      <w:r w:rsidRPr="0052630C">
        <w:rPr>
          <w:rFonts w:ascii="Arial" w:hAnsi="Arial" w:cs="Arial"/>
          <w:b/>
          <w:sz w:val="20"/>
          <w:szCs w:val="20"/>
        </w:rPr>
        <w:t xml:space="preserve">Dokončení zpracování dat včetně zprovoznění aplikace a zaškolení do </w:t>
      </w:r>
      <w:r w:rsidRPr="0052630C">
        <w:rPr>
          <w:rFonts w:ascii="Arial" w:hAnsi="Arial" w:cs="Arial"/>
          <w:sz w:val="20"/>
          <w:szCs w:val="20"/>
        </w:rPr>
        <w:t>31.</w:t>
      </w:r>
      <w:r w:rsidR="009F627A" w:rsidRPr="0052630C">
        <w:rPr>
          <w:rFonts w:ascii="Arial" w:hAnsi="Arial" w:cs="Arial"/>
          <w:sz w:val="20"/>
          <w:szCs w:val="20"/>
        </w:rPr>
        <w:t xml:space="preserve"> </w:t>
      </w:r>
      <w:r w:rsidRPr="0052630C">
        <w:rPr>
          <w:rFonts w:ascii="Arial" w:hAnsi="Arial" w:cs="Arial"/>
          <w:sz w:val="20"/>
          <w:szCs w:val="20"/>
        </w:rPr>
        <w:t>1.</w:t>
      </w:r>
      <w:r w:rsidR="009F627A" w:rsidRPr="0052630C">
        <w:rPr>
          <w:rFonts w:ascii="Arial" w:hAnsi="Arial" w:cs="Arial"/>
          <w:sz w:val="20"/>
          <w:szCs w:val="20"/>
        </w:rPr>
        <w:t xml:space="preserve"> </w:t>
      </w:r>
      <w:r w:rsidRPr="0052630C">
        <w:rPr>
          <w:rFonts w:ascii="Arial" w:hAnsi="Arial" w:cs="Arial"/>
          <w:sz w:val="20"/>
          <w:szCs w:val="20"/>
        </w:rPr>
        <w:t>2024</w:t>
      </w:r>
    </w:p>
    <w:p w14:paraId="6C475CE0" w14:textId="1EFBFC18" w:rsidR="001D541D" w:rsidRPr="0052630C" w:rsidRDefault="001D541D" w:rsidP="001D541D">
      <w:pPr>
        <w:spacing w:after="120" w:line="276" w:lineRule="auto"/>
        <w:ind w:firstLine="708"/>
        <w:jc w:val="both"/>
        <w:rPr>
          <w:rFonts w:ascii="Arial" w:hAnsi="Arial" w:cs="Arial"/>
          <w:b/>
          <w:sz w:val="20"/>
          <w:szCs w:val="20"/>
        </w:rPr>
      </w:pPr>
      <w:r w:rsidRPr="0052630C">
        <w:rPr>
          <w:rFonts w:ascii="Arial" w:hAnsi="Arial" w:cs="Arial"/>
          <w:b/>
          <w:sz w:val="20"/>
          <w:szCs w:val="20"/>
        </w:rPr>
        <w:t xml:space="preserve">Odevzdání písemných zpráv a kompletní dokončení předmětu zakázky do </w:t>
      </w:r>
      <w:r w:rsidRPr="0052630C">
        <w:rPr>
          <w:rFonts w:ascii="Arial" w:hAnsi="Arial" w:cs="Arial"/>
          <w:sz w:val="20"/>
          <w:szCs w:val="20"/>
        </w:rPr>
        <w:t>28.</w:t>
      </w:r>
      <w:r w:rsidR="009F627A" w:rsidRPr="0052630C">
        <w:rPr>
          <w:rFonts w:ascii="Arial" w:hAnsi="Arial" w:cs="Arial"/>
          <w:sz w:val="20"/>
          <w:szCs w:val="20"/>
        </w:rPr>
        <w:t xml:space="preserve"> </w:t>
      </w:r>
      <w:r w:rsidRPr="0052630C">
        <w:rPr>
          <w:rFonts w:ascii="Arial" w:hAnsi="Arial" w:cs="Arial"/>
          <w:sz w:val="20"/>
          <w:szCs w:val="20"/>
        </w:rPr>
        <w:t>2.</w:t>
      </w:r>
      <w:r w:rsidR="009F627A" w:rsidRPr="0052630C">
        <w:rPr>
          <w:rFonts w:ascii="Arial" w:hAnsi="Arial" w:cs="Arial"/>
          <w:sz w:val="20"/>
          <w:szCs w:val="20"/>
        </w:rPr>
        <w:t xml:space="preserve"> </w:t>
      </w:r>
      <w:r w:rsidRPr="0052630C">
        <w:rPr>
          <w:rFonts w:ascii="Arial" w:hAnsi="Arial" w:cs="Arial"/>
          <w:sz w:val="20"/>
          <w:szCs w:val="20"/>
        </w:rPr>
        <w:t>2024</w:t>
      </w:r>
    </w:p>
    <w:p w14:paraId="08C2DC8A" w14:textId="77777777" w:rsidR="001D541D" w:rsidRPr="0052630C" w:rsidRDefault="001D541D" w:rsidP="001D541D">
      <w:pPr>
        <w:keepNext/>
        <w:spacing w:after="120" w:line="276" w:lineRule="auto"/>
        <w:ind w:firstLine="708"/>
        <w:jc w:val="both"/>
        <w:rPr>
          <w:rFonts w:ascii="Arial" w:hAnsi="Arial" w:cs="Arial"/>
          <w:snapToGrid w:val="0"/>
          <w:sz w:val="20"/>
          <w:szCs w:val="20"/>
        </w:rPr>
      </w:pPr>
      <w:r w:rsidRPr="0052630C">
        <w:rPr>
          <w:rFonts w:ascii="Arial" w:hAnsi="Arial" w:cs="Arial"/>
          <w:snapToGrid w:val="0"/>
          <w:sz w:val="20"/>
          <w:szCs w:val="20"/>
        </w:rPr>
        <w:t>Meziroční aktualizace dat ve webové aplikaci</w:t>
      </w:r>
    </w:p>
    <w:p w14:paraId="3693419F" w14:textId="590411AB" w:rsidR="001D541D" w:rsidRPr="0052630C" w:rsidRDefault="001D541D" w:rsidP="001D541D">
      <w:pPr>
        <w:keepNext/>
        <w:spacing w:after="120" w:line="276" w:lineRule="auto"/>
        <w:ind w:firstLine="708"/>
        <w:jc w:val="both"/>
        <w:rPr>
          <w:rFonts w:ascii="Arial" w:hAnsi="Arial" w:cs="Arial"/>
          <w:b/>
          <w:sz w:val="20"/>
          <w:szCs w:val="20"/>
        </w:rPr>
      </w:pPr>
      <w:r w:rsidRPr="0052630C">
        <w:rPr>
          <w:rFonts w:ascii="Arial" w:hAnsi="Arial" w:cs="Arial"/>
          <w:b/>
          <w:sz w:val="20"/>
          <w:szCs w:val="20"/>
        </w:rPr>
        <w:t>Aktualizace dat ve webové aplikaci:</w:t>
      </w:r>
      <w:r w:rsidRPr="0052630C">
        <w:rPr>
          <w:rFonts w:ascii="Arial" w:hAnsi="Arial" w:cs="Arial"/>
          <w:b/>
          <w:sz w:val="20"/>
          <w:szCs w:val="20"/>
        </w:rPr>
        <w:tab/>
      </w:r>
      <w:r w:rsidRPr="0052630C">
        <w:rPr>
          <w:rFonts w:ascii="Arial" w:hAnsi="Arial" w:cs="Arial"/>
          <w:b/>
          <w:sz w:val="20"/>
          <w:szCs w:val="20"/>
        </w:rPr>
        <w:tab/>
        <w:t>do 28.</w:t>
      </w:r>
      <w:r w:rsidR="009F627A" w:rsidRPr="0052630C">
        <w:rPr>
          <w:rFonts w:ascii="Arial" w:hAnsi="Arial" w:cs="Arial"/>
          <w:b/>
          <w:sz w:val="20"/>
          <w:szCs w:val="20"/>
        </w:rPr>
        <w:t xml:space="preserve"> </w:t>
      </w:r>
      <w:r w:rsidR="00561062">
        <w:rPr>
          <w:rFonts w:ascii="Arial" w:hAnsi="Arial" w:cs="Arial"/>
          <w:b/>
          <w:sz w:val="20"/>
          <w:szCs w:val="20"/>
        </w:rPr>
        <w:t>2. v každém roce</w:t>
      </w:r>
    </w:p>
    <w:p w14:paraId="4A494009" w14:textId="01A424FC" w:rsidR="001D541D" w:rsidRPr="0052630C" w:rsidRDefault="001D541D" w:rsidP="001D541D">
      <w:pPr>
        <w:spacing w:after="120" w:line="276" w:lineRule="auto"/>
        <w:ind w:firstLine="708"/>
        <w:jc w:val="both"/>
        <w:rPr>
          <w:rFonts w:ascii="Arial" w:hAnsi="Arial" w:cs="Arial"/>
          <w:b/>
          <w:sz w:val="20"/>
          <w:szCs w:val="20"/>
        </w:rPr>
      </w:pPr>
      <w:r w:rsidRPr="0052630C">
        <w:rPr>
          <w:rFonts w:ascii="Arial" w:hAnsi="Arial" w:cs="Arial"/>
          <w:b/>
          <w:sz w:val="20"/>
          <w:szCs w:val="20"/>
        </w:rPr>
        <w:t>(objednatel předá data o realizovaných stavbách za předchozí rok do 31.</w:t>
      </w:r>
      <w:r w:rsidR="009F627A" w:rsidRPr="0052630C">
        <w:rPr>
          <w:rFonts w:ascii="Arial" w:hAnsi="Arial" w:cs="Arial"/>
          <w:b/>
          <w:sz w:val="20"/>
          <w:szCs w:val="20"/>
        </w:rPr>
        <w:t xml:space="preserve"> </w:t>
      </w:r>
      <w:r w:rsidRPr="0052630C">
        <w:rPr>
          <w:rFonts w:ascii="Arial" w:hAnsi="Arial" w:cs="Arial"/>
          <w:b/>
          <w:sz w:val="20"/>
          <w:szCs w:val="20"/>
        </w:rPr>
        <w:t>1.)</w:t>
      </w:r>
    </w:p>
    <w:p w14:paraId="619D0762" w14:textId="1D9F416F" w:rsidR="00E22CD7" w:rsidRPr="0052630C" w:rsidRDefault="001D541D" w:rsidP="001D541D">
      <w:pPr>
        <w:spacing w:after="120" w:line="276" w:lineRule="auto"/>
        <w:ind w:firstLine="708"/>
        <w:jc w:val="both"/>
        <w:rPr>
          <w:rFonts w:ascii="Arial" w:hAnsi="Arial" w:cs="Arial"/>
          <w:b/>
          <w:sz w:val="20"/>
          <w:szCs w:val="20"/>
        </w:rPr>
      </w:pPr>
      <w:r w:rsidRPr="0052630C">
        <w:rPr>
          <w:rFonts w:ascii="Arial" w:hAnsi="Arial" w:cs="Arial"/>
          <w:b/>
          <w:sz w:val="20"/>
          <w:szCs w:val="20"/>
        </w:rPr>
        <w:t>Dokončení plnění:</w:t>
      </w:r>
      <w:r w:rsidRPr="0052630C">
        <w:rPr>
          <w:rFonts w:ascii="Arial" w:hAnsi="Arial" w:cs="Arial"/>
          <w:b/>
          <w:sz w:val="20"/>
          <w:szCs w:val="20"/>
        </w:rPr>
        <w:tab/>
      </w:r>
      <w:r w:rsidRPr="0052630C">
        <w:rPr>
          <w:rFonts w:ascii="Arial" w:hAnsi="Arial" w:cs="Arial"/>
          <w:sz w:val="20"/>
          <w:szCs w:val="20"/>
        </w:rPr>
        <w:t>do 28.</w:t>
      </w:r>
      <w:r w:rsidR="009F627A" w:rsidRPr="0052630C">
        <w:rPr>
          <w:rFonts w:ascii="Arial" w:hAnsi="Arial" w:cs="Arial"/>
          <w:sz w:val="20"/>
          <w:szCs w:val="20"/>
        </w:rPr>
        <w:t xml:space="preserve"> </w:t>
      </w:r>
      <w:r w:rsidRPr="0052630C">
        <w:rPr>
          <w:rFonts w:ascii="Arial" w:hAnsi="Arial" w:cs="Arial"/>
          <w:sz w:val="20"/>
          <w:szCs w:val="20"/>
        </w:rPr>
        <w:t>2.</w:t>
      </w:r>
      <w:r w:rsidR="009F627A" w:rsidRPr="0052630C">
        <w:rPr>
          <w:rFonts w:ascii="Arial" w:hAnsi="Arial" w:cs="Arial"/>
          <w:sz w:val="20"/>
          <w:szCs w:val="20"/>
        </w:rPr>
        <w:t xml:space="preserve"> </w:t>
      </w:r>
      <w:r w:rsidRPr="0052630C">
        <w:rPr>
          <w:rFonts w:ascii="Arial" w:hAnsi="Arial" w:cs="Arial"/>
          <w:sz w:val="20"/>
          <w:szCs w:val="20"/>
        </w:rPr>
        <w:t>2029</w:t>
      </w:r>
    </w:p>
    <w:p w14:paraId="1967018C" w14:textId="5BB0CE4F" w:rsidR="001D541D" w:rsidRPr="00260FD9" w:rsidRDefault="001D541D" w:rsidP="00260FD9">
      <w:pPr>
        <w:spacing w:after="120" w:line="276" w:lineRule="auto"/>
        <w:ind w:firstLine="708"/>
        <w:jc w:val="both"/>
        <w:rPr>
          <w:rFonts w:ascii="Arial" w:hAnsi="Arial" w:cs="Arial"/>
          <w:b/>
          <w:sz w:val="20"/>
          <w:szCs w:val="20"/>
        </w:rPr>
      </w:pPr>
      <w:r w:rsidRPr="0052630C">
        <w:rPr>
          <w:rFonts w:ascii="Arial" w:hAnsi="Arial" w:cs="Arial"/>
          <w:sz w:val="20"/>
          <w:szCs w:val="20"/>
        </w:rPr>
        <w:t>Dřívější plnění je možné.</w:t>
      </w:r>
    </w:p>
    <w:p w14:paraId="510F8713" w14:textId="47C2B0A0" w:rsidR="00293CA4" w:rsidRPr="00260FD9" w:rsidRDefault="00293CA4" w:rsidP="00260FD9">
      <w:pPr>
        <w:pStyle w:val="Zkladntextodsazen2"/>
        <w:numPr>
          <w:ilvl w:val="1"/>
          <w:numId w:val="4"/>
        </w:numPr>
        <w:tabs>
          <w:tab w:val="left" w:pos="567"/>
        </w:tabs>
        <w:spacing w:before="240" w:after="0" w:line="240" w:lineRule="auto"/>
        <w:ind w:left="0" w:firstLine="0"/>
        <w:jc w:val="both"/>
        <w:rPr>
          <w:rFonts w:ascii="Arial" w:hAnsi="Arial" w:cs="Arial"/>
          <w:sz w:val="20"/>
          <w:szCs w:val="20"/>
          <w:lang w:eastAsia="cs-CZ"/>
        </w:rPr>
      </w:pPr>
      <w:r w:rsidRPr="0052630C">
        <w:rPr>
          <w:rFonts w:ascii="Arial" w:hAnsi="Arial" w:cs="Arial"/>
          <w:sz w:val="20"/>
          <w:szCs w:val="20"/>
        </w:rPr>
        <w:t xml:space="preserve">Zhotovitel je povinen realizovat práce dle </w:t>
      </w:r>
      <w:r w:rsidRPr="0052630C">
        <w:rPr>
          <w:rFonts w:ascii="Arial" w:hAnsi="Arial" w:cs="Arial"/>
          <w:sz w:val="20"/>
          <w:szCs w:val="20"/>
          <w:lang w:val="cs-CZ"/>
        </w:rPr>
        <w:t xml:space="preserve">předem odsouhlaseného </w:t>
      </w:r>
      <w:r w:rsidRPr="0052630C">
        <w:rPr>
          <w:rFonts w:ascii="Arial" w:hAnsi="Arial" w:cs="Arial"/>
          <w:sz w:val="20"/>
          <w:szCs w:val="20"/>
        </w:rPr>
        <w:t xml:space="preserve">Časového plánu (dále jen harmonogram) realizace díla. Zhotovitel se při realizaci díla zavazuje respektovat termíny dokončení jednotlivých částí </w:t>
      </w:r>
      <w:r w:rsidR="00561062">
        <w:rPr>
          <w:rFonts w:ascii="Arial" w:hAnsi="Arial" w:cs="Arial"/>
          <w:sz w:val="20"/>
          <w:szCs w:val="20"/>
        </w:rPr>
        <w:t>díla dle tohoto časového plánu.</w:t>
      </w:r>
    </w:p>
    <w:p w14:paraId="1BD114EB" w14:textId="1DE5DB54" w:rsidR="0097387A" w:rsidRPr="00260FD9" w:rsidRDefault="00A44BD8" w:rsidP="00260FD9">
      <w:pPr>
        <w:pStyle w:val="Zkladntextodsazen2"/>
        <w:numPr>
          <w:ilvl w:val="1"/>
          <w:numId w:val="4"/>
        </w:numPr>
        <w:tabs>
          <w:tab w:val="left" w:pos="567"/>
        </w:tabs>
        <w:spacing w:before="240" w:after="0" w:line="240" w:lineRule="auto"/>
        <w:ind w:left="0" w:firstLine="0"/>
        <w:jc w:val="both"/>
        <w:rPr>
          <w:rFonts w:ascii="Arial" w:hAnsi="Arial" w:cs="Arial"/>
          <w:sz w:val="20"/>
          <w:szCs w:val="20"/>
          <w:lang w:eastAsia="cs-CZ"/>
        </w:rPr>
      </w:pPr>
      <w:r w:rsidRPr="0052630C">
        <w:rPr>
          <w:rFonts w:ascii="Arial" w:hAnsi="Arial" w:cs="Arial"/>
          <w:sz w:val="20"/>
          <w:szCs w:val="20"/>
          <w:lang w:val="cs-CZ" w:eastAsia="cs-CZ"/>
        </w:rPr>
        <w:t xml:space="preserve">Smluvní strany se dohodly, že </w:t>
      </w:r>
      <w:r w:rsidR="00CA283F" w:rsidRPr="0052630C">
        <w:rPr>
          <w:rFonts w:ascii="Arial" w:hAnsi="Arial" w:cs="Arial"/>
          <w:sz w:val="20"/>
          <w:szCs w:val="20"/>
          <w:lang w:eastAsia="cs-CZ"/>
        </w:rPr>
        <w:t xml:space="preserve">Harmonogram realizace díla </w:t>
      </w:r>
      <w:r w:rsidR="00293CA4" w:rsidRPr="0052630C">
        <w:rPr>
          <w:rFonts w:ascii="Arial" w:hAnsi="Arial" w:cs="Arial"/>
          <w:b/>
          <w:sz w:val="20"/>
          <w:szCs w:val="20"/>
          <w:lang w:val="cs-CZ" w:eastAsia="cs-CZ"/>
        </w:rPr>
        <w:t>ne</w:t>
      </w:r>
      <w:r w:rsidR="00CA283F" w:rsidRPr="0052630C">
        <w:rPr>
          <w:rFonts w:ascii="Arial" w:hAnsi="Arial" w:cs="Arial"/>
          <w:b/>
          <w:sz w:val="20"/>
          <w:szCs w:val="20"/>
          <w:lang w:eastAsia="cs-CZ"/>
        </w:rPr>
        <w:t>tvoří</w:t>
      </w:r>
      <w:r w:rsidR="00CA283F" w:rsidRPr="0052630C">
        <w:rPr>
          <w:rFonts w:ascii="Arial" w:hAnsi="Arial" w:cs="Arial"/>
          <w:sz w:val="20"/>
          <w:szCs w:val="20"/>
          <w:lang w:eastAsia="cs-CZ"/>
        </w:rPr>
        <w:t xml:space="preserve"> přílohu smlouvy</w:t>
      </w:r>
      <w:r w:rsidR="00293CA4" w:rsidRPr="0052630C">
        <w:rPr>
          <w:rFonts w:ascii="Arial" w:hAnsi="Arial" w:cs="Arial"/>
          <w:sz w:val="20"/>
          <w:szCs w:val="20"/>
          <w:lang w:val="cs-CZ" w:eastAsia="cs-CZ"/>
        </w:rPr>
        <w:t>, musí být však předem odsouhlasen zástupcem Objednatele nejpozději při předání staveniště. Harmonogram</w:t>
      </w:r>
      <w:r w:rsidR="00CA283F" w:rsidRPr="0052630C">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w:t>
      </w:r>
      <w:r w:rsidR="00CA283F" w:rsidRPr="0052630C">
        <w:rPr>
          <w:rFonts w:ascii="Arial" w:hAnsi="Arial" w:cs="Arial"/>
          <w:sz w:val="20"/>
          <w:szCs w:val="20"/>
          <w:lang w:eastAsia="cs-CZ"/>
        </w:rPr>
        <w:lastRenderedPageBreak/>
        <w:t>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w:t>
      </w:r>
      <w:r w:rsidR="00561062">
        <w:rPr>
          <w:rFonts w:ascii="Arial" w:hAnsi="Arial" w:cs="Arial"/>
          <w:sz w:val="20"/>
          <w:szCs w:val="20"/>
          <w:lang w:eastAsia="cs-CZ"/>
        </w:rPr>
        <w:t>í díla dle tohoto harmonogramu.</w:t>
      </w:r>
    </w:p>
    <w:p w14:paraId="39AAF092" w14:textId="73515A5F" w:rsidR="004A620B" w:rsidRPr="00260FD9" w:rsidRDefault="0097387A" w:rsidP="00260FD9">
      <w:pPr>
        <w:pStyle w:val="Zkladntextodsazen2"/>
        <w:numPr>
          <w:ilvl w:val="1"/>
          <w:numId w:val="4"/>
        </w:numPr>
        <w:tabs>
          <w:tab w:val="left" w:pos="567"/>
        </w:tabs>
        <w:spacing w:before="240" w:after="0" w:line="240" w:lineRule="auto"/>
        <w:ind w:left="0" w:firstLine="0"/>
        <w:jc w:val="both"/>
        <w:rPr>
          <w:rFonts w:ascii="Arial" w:hAnsi="Arial" w:cs="Arial"/>
          <w:sz w:val="20"/>
          <w:szCs w:val="20"/>
          <w:lang w:val="cs-CZ"/>
        </w:rPr>
      </w:pPr>
      <w:r w:rsidRPr="0052630C">
        <w:rPr>
          <w:rFonts w:ascii="Arial" w:hAnsi="Arial" w:cs="Arial"/>
          <w:sz w:val="20"/>
          <w:szCs w:val="20"/>
          <w:lang w:eastAsia="cs-CZ"/>
        </w:rPr>
        <w:t xml:space="preserve">Objednatel je povinen předat a Zhotovitel převzít staveniště (nebo jeho ucelenou část) v termínu do </w:t>
      </w:r>
      <w:r w:rsidRPr="0052630C">
        <w:rPr>
          <w:rFonts w:ascii="Arial" w:hAnsi="Arial" w:cs="Arial"/>
          <w:b/>
          <w:sz w:val="20"/>
          <w:szCs w:val="20"/>
          <w:lang w:eastAsia="cs-CZ"/>
        </w:rPr>
        <w:t>15 kalendářních dnů</w:t>
      </w:r>
      <w:r w:rsidRPr="0052630C">
        <w:rPr>
          <w:rFonts w:ascii="Arial" w:hAnsi="Arial" w:cs="Arial"/>
          <w:sz w:val="20"/>
          <w:szCs w:val="20"/>
          <w:lang w:eastAsia="cs-CZ"/>
        </w:rPr>
        <w:t xml:space="preserve"> </w:t>
      </w:r>
      <w:r w:rsidRPr="0052630C">
        <w:rPr>
          <w:rFonts w:ascii="Arial" w:hAnsi="Arial" w:cs="Arial"/>
          <w:b/>
          <w:sz w:val="20"/>
          <w:szCs w:val="20"/>
          <w:lang w:eastAsia="cs-CZ"/>
        </w:rPr>
        <w:t>ode</w:t>
      </w:r>
      <w:r w:rsidRPr="0052630C">
        <w:rPr>
          <w:rFonts w:ascii="Arial" w:hAnsi="Arial" w:cs="Arial"/>
          <w:sz w:val="20"/>
          <w:szCs w:val="20"/>
          <w:lang w:eastAsia="cs-CZ"/>
        </w:rPr>
        <w:t xml:space="preserve"> </w:t>
      </w:r>
      <w:r w:rsidRPr="0052630C">
        <w:rPr>
          <w:rFonts w:ascii="Arial" w:hAnsi="Arial" w:cs="Arial"/>
          <w:b/>
          <w:sz w:val="20"/>
          <w:szCs w:val="20"/>
          <w:lang w:eastAsia="cs-CZ"/>
        </w:rPr>
        <w:t>dne účinnosti této Smlouvy</w:t>
      </w:r>
      <w:r w:rsidRPr="0052630C">
        <w:rPr>
          <w:rFonts w:ascii="Arial" w:hAnsi="Arial" w:cs="Arial"/>
          <w:sz w:val="20"/>
          <w:szCs w:val="20"/>
          <w:lang w:eastAsia="cs-CZ"/>
        </w:rPr>
        <w:t>, včetně volného přístupu k jednotlivým objektům tak, aby Zhotovitel mohl zahájit práce a plynule v nich pokračovat</w:t>
      </w:r>
      <w:r w:rsidR="0062393F" w:rsidRPr="0052630C">
        <w:rPr>
          <w:rFonts w:ascii="Arial" w:hAnsi="Arial" w:cs="Arial"/>
          <w:sz w:val="20"/>
          <w:szCs w:val="20"/>
          <w:lang w:val="cs-CZ" w:eastAsia="cs-CZ"/>
        </w:rPr>
        <w:t>.</w:t>
      </w:r>
    </w:p>
    <w:p w14:paraId="7E26CAC1" w14:textId="427A8E65" w:rsidR="009F627A" w:rsidRPr="00260FD9" w:rsidRDefault="004A620B" w:rsidP="00260FD9">
      <w:pPr>
        <w:pStyle w:val="Zkladntextodsazen2"/>
        <w:numPr>
          <w:ilvl w:val="1"/>
          <w:numId w:val="4"/>
        </w:numPr>
        <w:tabs>
          <w:tab w:val="left" w:pos="567"/>
        </w:tabs>
        <w:spacing w:before="240" w:after="0" w:line="240" w:lineRule="auto"/>
        <w:ind w:left="0" w:firstLine="0"/>
        <w:jc w:val="both"/>
        <w:rPr>
          <w:rFonts w:ascii="Arial" w:hAnsi="Arial" w:cs="Arial"/>
          <w:snapToGrid w:val="0"/>
          <w:sz w:val="20"/>
          <w:szCs w:val="20"/>
          <w:lang w:eastAsia="cs-CZ"/>
        </w:rPr>
      </w:pPr>
      <w:r w:rsidRPr="0052630C">
        <w:rPr>
          <w:rFonts w:ascii="Arial" w:hAnsi="Arial" w:cs="Arial"/>
          <w:snapToGrid w:val="0"/>
          <w:sz w:val="20"/>
          <w:szCs w:val="20"/>
          <w:lang w:eastAsia="cs-CZ"/>
        </w:rPr>
        <w:t xml:space="preserve">Pokud Zhotovitel nezahájí realizaci díla </w:t>
      </w:r>
      <w:r w:rsidRPr="0052630C">
        <w:rPr>
          <w:rFonts w:ascii="Arial" w:hAnsi="Arial" w:cs="Arial"/>
          <w:b/>
          <w:snapToGrid w:val="0"/>
          <w:sz w:val="20"/>
          <w:szCs w:val="20"/>
          <w:lang w:eastAsia="cs-CZ"/>
        </w:rPr>
        <w:t>do 15 kalendářních dnů</w:t>
      </w:r>
      <w:r w:rsidRPr="0052630C">
        <w:rPr>
          <w:rFonts w:ascii="Arial" w:hAnsi="Arial" w:cs="Arial"/>
          <w:snapToGrid w:val="0"/>
          <w:sz w:val="20"/>
          <w:szCs w:val="20"/>
          <w:lang w:eastAsia="cs-CZ"/>
        </w:rPr>
        <w:t xml:space="preserve"> ode dne předání a převzetí staveniště, ani v dodatečně přiměřené lhůtě stanovené Objednatelem, je Objednatel opráv</w:t>
      </w:r>
      <w:r w:rsidR="00BB440B">
        <w:rPr>
          <w:rFonts w:ascii="Arial" w:hAnsi="Arial" w:cs="Arial"/>
          <w:snapToGrid w:val="0"/>
          <w:sz w:val="20"/>
          <w:szCs w:val="20"/>
          <w:lang w:eastAsia="cs-CZ"/>
        </w:rPr>
        <w:t>něn odstoupit od této Smlouvy.</w:t>
      </w:r>
    </w:p>
    <w:p w14:paraId="0A472CCA" w14:textId="434DF92C" w:rsidR="00A43611" w:rsidRPr="0052630C" w:rsidRDefault="00A43611" w:rsidP="00260FD9">
      <w:pPr>
        <w:pStyle w:val="Zkladntextodsazen2"/>
        <w:numPr>
          <w:ilvl w:val="1"/>
          <w:numId w:val="4"/>
        </w:numPr>
        <w:tabs>
          <w:tab w:val="left" w:pos="567"/>
        </w:tabs>
        <w:spacing w:before="240" w:after="0" w:line="240" w:lineRule="auto"/>
        <w:ind w:left="0" w:firstLine="0"/>
        <w:jc w:val="both"/>
        <w:rPr>
          <w:rFonts w:ascii="Arial" w:hAnsi="Arial" w:cs="Arial"/>
          <w:snapToGrid w:val="0"/>
          <w:sz w:val="20"/>
          <w:szCs w:val="20"/>
          <w:lang w:eastAsia="cs-CZ"/>
        </w:rPr>
      </w:pPr>
      <w:r w:rsidRPr="0052630C">
        <w:rPr>
          <w:rFonts w:ascii="Arial" w:hAnsi="Arial" w:cs="Arial"/>
          <w:b/>
          <w:sz w:val="20"/>
          <w:szCs w:val="20"/>
        </w:rPr>
        <w:t>Objednatel je povinen přistoupit na přiměřené prodloužení lhůty plnění a na úhradu zvýšených nákladů, zejména v těchto případech:</w:t>
      </w:r>
    </w:p>
    <w:p w14:paraId="678E0125" w14:textId="77777777" w:rsidR="00A43611" w:rsidRPr="0052630C" w:rsidRDefault="00A43611" w:rsidP="00260FD9">
      <w:pPr>
        <w:numPr>
          <w:ilvl w:val="1"/>
          <w:numId w:val="25"/>
        </w:numPr>
        <w:suppressAutoHyphens w:val="0"/>
        <w:spacing w:before="240" w:after="120" w:line="276" w:lineRule="auto"/>
        <w:ind w:left="1134" w:hanging="425"/>
        <w:jc w:val="both"/>
        <w:rPr>
          <w:rFonts w:ascii="Arial" w:hAnsi="Arial" w:cs="Arial"/>
          <w:b/>
          <w:sz w:val="20"/>
          <w:szCs w:val="20"/>
        </w:rPr>
      </w:pPr>
      <w:r w:rsidRPr="0052630C">
        <w:rPr>
          <w:rFonts w:ascii="Arial" w:hAnsi="Arial" w:cs="Arial"/>
          <w:b/>
          <w:sz w:val="20"/>
          <w:szCs w:val="20"/>
        </w:rPr>
        <w:t>dojde-li během realizace díla ke změně rozsahu a druhu prací na žádost objednatele,</w:t>
      </w:r>
    </w:p>
    <w:p w14:paraId="4DCED862" w14:textId="77777777" w:rsidR="00A43611" w:rsidRPr="0052630C" w:rsidRDefault="00A43611" w:rsidP="00A43611">
      <w:pPr>
        <w:numPr>
          <w:ilvl w:val="1"/>
          <w:numId w:val="25"/>
        </w:numPr>
        <w:suppressAutoHyphens w:val="0"/>
        <w:spacing w:after="120" w:line="276" w:lineRule="auto"/>
        <w:ind w:left="1134" w:hanging="425"/>
        <w:jc w:val="both"/>
        <w:rPr>
          <w:rFonts w:ascii="Arial" w:hAnsi="Arial" w:cs="Arial"/>
          <w:b/>
          <w:sz w:val="20"/>
          <w:szCs w:val="20"/>
        </w:rPr>
      </w:pPr>
      <w:r w:rsidRPr="0052630C">
        <w:rPr>
          <w:rFonts w:ascii="Arial" w:hAnsi="Arial" w:cs="Arial"/>
          <w:b/>
          <w:sz w:val="20"/>
          <w:szCs w:val="20"/>
        </w:rPr>
        <w:t>nebude-li moci zhotovitel plynule pokračovat v pracích z jakéhokoliv důvodu na straně objednatele a</w:t>
      </w:r>
    </w:p>
    <w:p w14:paraId="279259A3" w14:textId="533856F4" w:rsidR="00B9148F" w:rsidRPr="00FA3361" w:rsidRDefault="00A43611" w:rsidP="00B9148F">
      <w:pPr>
        <w:numPr>
          <w:ilvl w:val="1"/>
          <w:numId w:val="25"/>
        </w:numPr>
        <w:suppressAutoHyphens w:val="0"/>
        <w:spacing w:after="120" w:line="276" w:lineRule="auto"/>
        <w:ind w:left="1134" w:hanging="425"/>
        <w:jc w:val="both"/>
        <w:rPr>
          <w:rFonts w:ascii="Arial" w:hAnsi="Arial" w:cs="Arial"/>
          <w:b/>
          <w:sz w:val="20"/>
          <w:szCs w:val="20"/>
        </w:rPr>
      </w:pPr>
      <w:r w:rsidRPr="0052630C">
        <w:rPr>
          <w:rFonts w:ascii="Arial" w:hAnsi="Arial" w:cs="Arial"/>
          <w:b/>
          <w:sz w:val="20"/>
          <w:szCs w:val="20"/>
        </w:rPr>
        <w:t>dojde-li k opožděnému předání místa plnění.</w:t>
      </w:r>
    </w:p>
    <w:p w14:paraId="34859490" w14:textId="77777777" w:rsidR="003F1103" w:rsidRPr="0052630C" w:rsidRDefault="003F1103" w:rsidP="00FA3361">
      <w:pPr>
        <w:pStyle w:val="Nadpis2"/>
        <w:numPr>
          <w:ilvl w:val="0"/>
          <w:numId w:val="0"/>
        </w:numPr>
        <w:spacing w:before="240"/>
        <w:ind w:left="576" w:hanging="576"/>
        <w:rPr>
          <w:rFonts w:ascii="Arial" w:hAnsi="Arial" w:cs="Arial"/>
          <w:sz w:val="20"/>
          <w:szCs w:val="20"/>
        </w:rPr>
      </w:pPr>
      <w:r w:rsidRPr="0052630C">
        <w:rPr>
          <w:rFonts w:ascii="Arial" w:hAnsi="Arial" w:cs="Arial"/>
          <w:sz w:val="20"/>
          <w:szCs w:val="20"/>
        </w:rPr>
        <w:t>Článek V</w:t>
      </w:r>
      <w:r w:rsidR="008946C4" w:rsidRPr="0052630C">
        <w:rPr>
          <w:rFonts w:ascii="Arial" w:hAnsi="Arial" w:cs="Arial"/>
          <w:sz w:val="20"/>
          <w:szCs w:val="20"/>
        </w:rPr>
        <w:t>.</w:t>
      </w:r>
    </w:p>
    <w:p w14:paraId="03A123B2" w14:textId="77777777" w:rsidR="00B9148F" w:rsidRPr="0052630C" w:rsidRDefault="002E36D9" w:rsidP="000C1E31">
      <w:pPr>
        <w:pStyle w:val="Nadpis2"/>
        <w:numPr>
          <w:ilvl w:val="0"/>
          <w:numId w:val="0"/>
        </w:numPr>
        <w:spacing w:after="240"/>
        <w:ind w:left="578" w:hanging="578"/>
        <w:rPr>
          <w:rFonts w:ascii="Arial" w:hAnsi="Arial" w:cs="Arial"/>
          <w:sz w:val="20"/>
          <w:szCs w:val="20"/>
        </w:rPr>
      </w:pPr>
      <w:r w:rsidRPr="0052630C">
        <w:rPr>
          <w:rFonts w:ascii="Arial" w:hAnsi="Arial" w:cs="Arial"/>
          <w:sz w:val="20"/>
          <w:szCs w:val="20"/>
        </w:rPr>
        <w:t>Místo provádění díla</w:t>
      </w:r>
    </w:p>
    <w:p w14:paraId="3C6EE399" w14:textId="2E93482A" w:rsidR="00B9148F" w:rsidRPr="00FA3361" w:rsidRDefault="00A43611" w:rsidP="00FA3361">
      <w:pPr>
        <w:pStyle w:val="Zkladntextodsazen"/>
        <w:numPr>
          <w:ilvl w:val="1"/>
          <w:numId w:val="5"/>
        </w:numPr>
        <w:tabs>
          <w:tab w:val="left" w:pos="567"/>
        </w:tabs>
        <w:ind w:left="0" w:firstLine="0"/>
        <w:jc w:val="both"/>
        <w:rPr>
          <w:rFonts w:ascii="Arial" w:hAnsi="Arial" w:cs="Arial"/>
          <w:sz w:val="20"/>
          <w:szCs w:val="20"/>
        </w:rPr>
      </w:pPr>
      <w:r w:rsidRPr="0052630C">
        <w:rPr>
          <w:rFonts w:ascii="Arial" w:hAnsi="Arial" w:cs="Arial"/>
          <w:sz w:val="20"/>
          <w:szCs w:val="20"/>
        </w:rPr>
        <w:t>Místo plnění – předání předmětu zakázky: Krajská správa a údržba silnic Vysočiny, příspěvková organizace, Kosovská 1122/16, 586 01 Jihlava. Místo reali</w:t>
      </w:r>
      <w:r w:rsidR="006924B9" w:rsidRPr="0052630C">
        <w:rPr>
          <w:rFonts w:ascii="Arial" w:hAnsi="Arial" w:cs="Arial"/>
          <w:sz w:val="20"/>
          <w:szCs w:val="20"/>
        </w:rPr>
        <w:t>zace: silniční síť silnic II. a</w:t>
      </w:r>
      <w:r w:rsidRPr="0052630C">
        <w:rPr>
          <w:rFonts w:ascii="Arial" w:hAnsi="Arial" w:cs="Arial"/>
          <w:sz w:val="20"/>
          <w:szCs w:val="20"/>
        </w:rPr>
        <w:t xml:space="preserve"> III</w:t>
      </w:r>
      <w:r w:rsidR="00E22CD7" w:rsidRPr="0052630C">
        <w:rPr>
          <w:rFonts w:ascii="Arial" w:hAnsi="Arial" w:cs="Arial"/>
          <w:sz w:val="20"/>
          <w:szCs w:val="20"/>
        </w:rPr>
        <w:t>.</w:t>
      </w:r>
      <w:r w:rsidRPr="0052630C">
        <w:rPr>
          <w:rFonts w:ascii="Arial" w:hAnsi="Arial" w:cs="Arial"/>
          <w:sz w:val="20"/>
          <w:szCs w:val="20"/>
        </w:rPr>
        <w:t xml:space="preserve"> tříd v majetku Kraje Vysočina</w:t>
      </w:r>
      <w:r w:rsidR="00FA3361">
        <w:rPr>
          <w:rFonts w:ascii="Arial" w:hAnsi="Arial" w:cs="Arial"/>
          <w:sz w:val="20"/>
          <w:szCs w:val="20"/>
        </w:rPr>
        <w:t>.</w:t>
      </w:r>
    </w:p>
    <w:p w14:paraId="051E373B" w14:textId="77777777" w:rsidR="003D3964" w:rsidRPr="0052630C" w:rsidRDefault="003D3964" w:rsidP="00FA3361">
      <w:pPr>
        <w:pStyle w:val="Zkladntextodsazen21"/>
        <w:keepNext/>
        <w:spacing w:before="240"/>
        <w:ind w:firstLine="0"/>
        <w:jc w:val="center"/>
        <w:rPr>
          <w:rFonts w:ascii="Arial" w:hAnsi="Arial" w:cs="Arial"/>
          <w:b/>
          <w:sz w:val="20"/>
          <w:szCs w:val="20"/>
        </w:rPr>
      </w:pPr>
      <w:r w:rsidRPr="0052630C">
        <w:rPr>
          <w:rFonts w:ascii="Arial" w:hAnsi="Arial" w:cs="Arial"/>
          <w:b/>
          <w:sz w:val="20"/>
          <w:szCs w:val="20"/>
        </w:rPr>
        <w:t xml:space="preserve">Článek </w:t>
      </w:r>
      <w:r w:rsidR="00806573" w:rsidRPr="0052630C">
        <w:rPr>
          <w:rFonts w:ascii="Arial" w:hAnsi="Arial" w:cs="Arial"/>
          <w:b/>
          <w:sz w:val="20"/>
          <w:szCs w:val="20"/>
        </w:rPr>
        <w:t>V</w:t>
      </w:r>
      <w:r w:rsidR="008946C4" w:rsidRPr="0052630C">
        <w:rPr>
          <w:rFonts w:ascii="Arial" w:hAnsi="Arial" w:cs="Arial"/>
          <w:b/>
          <w:sz w:val="20"/>
          <w:szCs w:val="20"/>
        </w:rPr>
        <w:t>I.</w:t>
      </w:r>
    </w:p>
    <w:p w14:paraId="73399352" w14:textId="77777777" w:rsidR="00B9148F" w:rsidRPr="0052630C" w:rsidRDefault="0097347E" w:rsidP="000C1E31">
      <w:pPr>
        <w:pStyle w:val="Nadpis2"/>
        <w:numPr>
          <w:ilvl w:val="0"/>
          <w:numId w:val="0"/>
        </w:numPr>
        <w:spacing w:after="240"/>
        <w:ind w:left="578" w:hanging="578"/>
        <w:rPr>
          <w:rFonts w:ascii="Arial" w:hAnsi="Arial" w:cs="Arial"/>
          <w:sz w:val="20"/>
          <w:szCs w:val="20"/>
        </w:rPr>
      </w:pPr>
      <w:r w:rsidRPr="0052630C">
        <w:rPr>
          <w:rFonts w:ascii="Arial" w:hAnsi="Arial" w:cs="Arial"/>
          <w:sz w:val="20"/>
          <w:szCs w:val="20"/>
        </w:rPr>
        <w:t>Cena díla</w:t>
      </w:r>
    </w:p>
    <w:p w14:paraId="56EEC051" w14:textId="3D8F1FAD" w:rsidR="00D93BF5" w:rsidRPr="00260FD9" w:rsidRDefault="0097347E" w:rsidP="00AA10D9">
      <w:pPr>
        <w:widowControl w:val="0"/>
        <w:numPr>
          <w:ilvl w:val="1"/>
          <w:numId w:val="6"/>
        </w:numPr>
        <w:tabs>
          <w:tab w:val="left" w:pos="567"/>
        </w:tabs>
        <w:ind w:left="0" w:firstLine="0"/>
        <w:jc w:val="both"/>
        <w:rPr>
          <w:rFonts w:ascii="Arial" w:hAnsi="Arial" w:cs="Arial"/>
          <w:snapToGrid w:val="0"/>
          <w:sz w:val="20"/>
          <w:szCs w:val="20"/>
        </w:rPr>
      </w:pPr>
      <w:r w:rsidRPr="0052630C">
        <w:rPr>
          <w:rFonts w:ascii="Arial" w:hAnsi="Arial" w:cs="Arial"/>
          <w:snapToGrid w:val="0"/>
          <w:sz w:val="20"/>
          <w:szCs w:val="20"/>
        </w:rPr>
        <w:t xml:space="preserve">Celková cena díla dle této </w:t>
      </w:r>
      <w:r w:rsidR="00723485" w:rsidRPr="0052630C">
        <w:rPr>
          <w:rFonts w:ascii="Arial" w:hAnsi="Arial" w:cs="Arial"/>
          <w:snapToGrid w:val="0"/>
          <w:sz w:val="20"/>
          <w:szCs w:val="20"/>
        </w:rPr>
        <w:t>S</w:t>
      </w:r>
      <w:r w:rsidRPr="0052630C">
        <w:rPr>
          <w:rFonts w:ascii="Arial" w:hAnsi="Arial" w:cs="Arial"/>
          <w:snapToGrid w:val="0"/>
          <w:sz w:val="20"/>
          <w:szCs w:val="20"/>
        </w:rPr>
        <w:t xml:space="preserve">mlouvy je stanovena </w:t>
      </w:r>
      <w:r w:rsidR="00883FA4" w:rsidRPr="0052630C">
        <w:rPr>
          <w:rFonts w:ascii="Arial" w:hAnsi="Arial" w:cs="Arial"/>
          <w:snapToGrid w:val="0"/>
          <w:sz w:val="20"/>
          <w:szCs w:val="20"/>
        </w:rPr>
        <w:t xml:space="preserve">na základě podané nabídky v rámci výše uvedeného zadávacího řízení </w:t>
      </w:r>
      <w:r w:rsidRPr="0052630C">
        <w:rPr>
          <w:rFonts w:ascii="Arial" w:hAnsi="Arial" w:cs="Arial"/>
          <w:snapToGrid w:val="0"/>
          <w:sz w:val="20"/>
          <w:szCs w:val="20"/>
        </w:rPr>
        <w:t>ve výši:</w:t>
      </w:r>
    </w:p>
    <w:p w14:paraId="2054D552" w14:textId="77777777" w:rsidR="0097347E" w:rsidRPr="0052630C" w:rsidRDefault="0097347E" w:rsidP="00260FD9">
      <w:pPr>
        <w:tabs>
          <w:tab w:val="right" w:pos="5954"/>
        </w:tabs>
        <w:spacing w:before="240"/>
        <w:jc w:val="both"/>
        <w:rPr>
          <w:rFonts w:ascii="Arial" w:hAnsi="Arial" w:cs="Arial"/>
          <w:sz w:val="20"/>
          <w:szCs w:val="20"/>
        </w:rPr>
      </w:pPr>
      <w:r w:rsidRPr="0052630C">
        <w:rPr>
          <w:rFonts w:ascii="Arial" w:hAnsi="Arial" w:cs="Arial"/>
          <w:sz w:val="20"/>
          <w:szCs w:val="20"/>
        </w:rPr>
        <w:tab/>
      </w:r>
      <w:r w:rsidR="00F454AB" w:rsidRPr="0052630C">
        <w:rPr>
          <w:rFonts w:ascii="Arial" w:hAnsi="Arial" w:cs="Arial"/>
          <w:b/>
          <w:sz w:val="20"/>
          <w:szCs w:val="20"/>
        </w:rPr>
        <w:t>„[Doplní účastník]”</w:t>
      </w:r>
      <w:r w:rsidR="000B6E2F" w:rsidRPr="0052630C">
        <w:rPr>
          <w:rFonts w:ascii="Arial" w:hAnsi="Arial" w:cs="Arial"/>
          <w:b/>
          <w:sz w:val="20"/>
          <w:szCs w:val="20"/>
        </w:rPr>
        <w:t xml:space="preserve"> </w:t>
      </w:r>
      <w:r w:rsidRPr="0052630C">
        <w:rPr>
          <w:rFonts w:ascii="Arial" w:hAnsi="Arial" w:cs="Arial"/>
          <w:sz w:val="20"/>
          <w:szCs w:val="20"/>
        </w:rPr>
        <w:t>Kč bez DPH</w:t>
      </w:r>
    </w:p>
    <w:p w14:paraId="718878DD" w14:textId="77777777" w:rsidR="0097347E" w:rsidRPr="0052630C" w:rsidRDefault="00F454AB" w:rsidP="0097347E">
      <w:pPr>
        <w:tabs>
          <w:tab w:val="right" w:pos="5954"/>
        </w:tabs>
        <w:jc w:val="both"/>
        <w:rPr>
          <w:rFonts w:ascii="Arial" w:hAnsi="Arial" w:cs="Arial"/>
          <w:sz w:val="20"/>
          <w:szCs w:val="20"/>
        </w:rPr>
      </w:pPr>
      <w:r w:rsidRPr="0052630C">
        <w:rPr>
          <w:rFonts w:ascii="Arial" w:hAnsi="Arial" w:cs="Arial"/>
          <w:sz w:val="20"/>
          <w:szCs w:val="20"/>
        </w:rPr>
        <w:tab/>
      </w:r>
      <w:r w:rsidRPr="0052630C">
        <w:rPr>
          <w:rFonts w:ascii="Arial" w:hAnsi="Arial" w:cs="Arial"/>
          <w:b/>
          <w:sz w:val="20"/>
          <w:szCs w:val="20"/>
        </w:rPr>
        <w:t>„[Doplní účastník]”</w:t>
      </w:r>
      <w:r w:rsidR="000B6E2F" w:rsidRPr="0052630C">
        <w:rPr>
          <w:rFonts w:ascii="Arial" w:hAnsi="Arial" w:cs="Arial"/>
          <w:b/>
          <w:sz w:val="20"/>
          <w:szCs w:val="20"/>
        </w:rPr>
        <w:t xml:space="preserve"> </w:t>
      </w:r>
      <w:r w:rsidR="0097347E" w:rsidRPr="0052630C">
        <w:rPr>
          <w:rFonts w:ascii="Arial" w:hAnsi="Arial" w:cs="Arial"/>
          <w:sz w:val="20"/>
          <w:szCs w:val="20"/>
        </w:rPr>
        <w:t xml:space="preserve">DPH </w:t>
      </w:r>
      <w:r w:rsidR="00A94631" w:rsidRPr="0052630C">
        <w:rPr>
          <w:rFonts w:ascii="Arial" w:hAnsi="Arial" w:cs="Arial"/>
          <w:sz w:val="20"/>
          <w:szCs w:val="20"/>
        </w:rPr>
        <w:t xml:space="preserve">21 </w:t>
      </w:r>
      <w:r w:rsidR="0097347E" w:rsidRPr="0052630C">
        <w:rPr>
          <w:rFonts w:ascii="Arial" w:hAnsi="Arial" w:cs="Arial"/>
          <w:sz w:val="20"/>
          <w:szCs w:val="20"/>
        </w:rPr>
        <w:t>%</w:t>
      </w:r>
    </w:p>
    <w:p w14:paraId="3BDF9B86" w14:textId="731794DA" w:rsidR="0097347E" w:rsidRPr="00260FD9" w:rsidRDefault="0097347E" w:rsidP="00260FD9">
      <w:pPr>
        <w:tabs>
          <w:tab w:val="right" w:pos="5954"/>
        </w:tabs>
        <w:jc w:val="both"/>
        <w:rPr>
          <w:rFonts w:ascii="Arial" w:hAnsi="Arial" w:cs="Arial"/>
          <w:sz w:val="20"/>
          <w:szCs w:val="20"/>
        </w:rPr>
      </w:pPr>
      <w:r w:rsidRPr="0052630C">
        <w:rPr>
          <w:rFonts w:ascii="Arial" w:hAnsi="Arial" w:cs="Arial"/>
          <w:sz w:val="20"/>
          <w:szCs w:val="20"/>
        </w:rPr>
        <w:tab/>
      </w:r>
      <w:r w:rsidR="00F454AB" w:rsidRPr="0052630C">
        <w:rPr>
          <w:rFonts w:ascii="Arial" w:hAnsi="Arial" w:cs="Arial"/>
          <w:b/>
          <w:sz w:val="20"/>
          <w:szCs w:val="20"/>
        </w:rPr>
        <w:t xml:space="preserve">„[Doplní účastník]” </w:t>
      </w:r>
      <w:r w:rsidR="00F54C04" w:rsidRPr="0052630C">
        <w:rPr>
          <w:rFonts w:ascii="Arial" w:hAnsi="Arial" w:cs="Arial"/>
          <w:sz w:val="20"/>
          <w:szCs w:val="20"/>
        </w:rPr>
        <w:t>Kč</w:t>
      </w:r>
      <w:r w:rsidR="00F54C04" w:rsidRPr="0052630C">
        <w:rPr>
          <w:rFonts w:ascii="Arial" w:hAnsi="Arial" w:cs="Arial"/>
          <w:b/>
          <w:sz w:val="20"/>
          <w:szCs w:val="20"/>
        </w:rPr>
        <w:t xml:space="preserve"> </w:t>
      </w:r>
      <w:r w:rsidRPr="0052630C">
        <w:rPr>
          <w:rFonts w:ascii="Arial" w:hAnsi="Arial" w:cs="Arial"/>
          <w:sz w:val="20"/>
          <w:szCs w:val="20"/>
        </w:rPr>
        <w:t>včetně DPH</w:t>
      </w:r>
    </w:p>
    <w:p w14:paraId="1867B21A" w14:textId="373D503F" w:rsidR="00D93BF5" w:rsidRPr="00260FD9" w:rsidRDefault="0097347E" w:rsidP="00260FD9">
      <w:pPr>
        <w:widowControl w:val="0"/>
        <w:numPr>
          <w:ilvl w:val="1"/>
          <w:numId w:val="6"/>
        </w:numPr>
        <w:tabs>
          <w:tab w:val="left" w:pos="567"/>
        </w:tabs>
        <w:spacing w:before="240"/>
        <w:ind w:left="0" w:firstLine="0"/>
        <w:jc w:val="both"/>
        <w:rPr>
          <w:rFonts w:ascii="Arial" w:hAnsi="Arial" w:cs="Arial"/>
          <w:snapToGrid w:val="0"/>
          <w:sz w:val="20"/>
          <w:szCs w:val="20"/>
        </w:rPr>
      </w:pPr>
      <w:r w:rsidRPr="0052630C">
        <w:rPr>
          <w:rFonts w:ascii="Arial" w:hAnsi="Arial" w:cs="Arial"/>
          <w:snapToGrid w:val="0"/>
          <w:sz w:val="20"/>
          <w:szCs w:val="20"/>
        </w:rPr>
        <w:t>Podrobná kalkulace ceny díla včetně jednotkových cen je uvedena v</w:t>
      </w:r>
      <w:r w:rsidR="00A43611" w:rsidRPr="0052630C">
        <w:rPr>
          <w:rFonts w:ascii="Arial" w:hAnsi="Arial" w:cs="Arial"/>
          <w:snapToGrid w:val="0"/>
          <w:sz w:val="20"/>
          <w:szCs w:val="20"/>
        </w:rPr>
        <w:t> příloze A2 Členění nabídkové ceny</w:t>
      </w:r>
      <w:r w:rsidR="00A119B3" w:rsidRPr="0052630C">
        <w:rPr>
          <w:rFonts w:ascii="Arial" w:hAnsi="Arial" w:cs="Arial"/>
          <w:snapToGrid w:val="0"/>
          <w:sz w:val="20"/>
          <w:szCs w:val="20"/>
        </w:rPr>
        <w:t>, který tvoří přílohu</w:t>
      </w:r>
      <w:r w:rsidRPr="0052630C">
        <w:rPr>
          <w:rFonts w:ascii="Arial" w:hAnsi="Arial" w:cs="Arial"/>
          <w:snapToGrid w:val="0"/>
          <w:sz w:val="20"/>
          <w:szCs w:val="20"/>
        </w:rPr>
        <w:t xml:space="preserve"> této smlouvy.</w:t>
      </w:r>
    </w:p>
    <w:p w14:paraId="5D2841F2" w14:textId="1F01C8A6" w:rsidR="00F31222" w:rsidRPr="0052630C" w:rsidRDefault="0097347E" w:rsidP="00260FD9">
      <w:pPr>
        <w:widowControl w:val="0"/>
        <w:numPr>
          <w:ilvl w:val="1"/>
          <w:numId w:val="6"/>
        </w:numPr>
        <w:tabs>
          <w:tab w:val="left" w:pos="567"/>
        </w:tabs>
        <w:spacing w:before="240"/>
        <w:ind w:left="0" w:firstLine="0"/>
        <w:jc w:val="both"/>
        <w:rPr>
          <w:rFonts w:ascii="Arial" w:hAnsi="Arial" w:cs="Arial"/>
          <w:snapToGrid w:val="0"/>
          <w:sz w:val="20"/>
          <w:szCs w:val="20"/>
        </w:rPr>
      </w:pPr>
      <w:r w:rsidRPr="0052630C">
        <w:rPr>
          <w:rFonts w:ascii="Arial" w:hAnsi="Arial" w:cs="Arial"/>
          <w:snapToGrid w:val="0"/>
          <w:sz w:val="20"/>
          <w:szCs w:val="20"/>
        </w:rPr>
        <w:t xml:space="preserve">Zhotovitelem navržená cena </w:t>
      </w:r>
      <w:r w:rsidR="00D96A11" w:rsidRPr="0052630C">
        <w:rPr>
          <w:rFonts w:ascii="Arial" w:hAnsi="Arial" w:cs="Arial"/>
          <w:snapToGrid w:val="0"/>
          <w:sz w:val="20"/>
          <w:szCs w:val="20"/>
        </w:rPr>
        <w:t xml:space="preserve">díla </w:t>
      </w:r>
      <w:r w:rsidRPr="0052630C">
        <w:rPr>
          <w:rFonts w:ascii="Arial" w:hAnsi="Arial" w:cs="Arial"/>
          <w:snapToGrid w:val="0"/>
          <w:sz w:val="20"/>
          <w:szCs w:val="20"/>
        </w:rPr>
        <w:t xml:space="preserve">je </w:t>
      </w:r>
      <w:r w:rsidR="00D96A11" w:rsidRPr="0052630C">
        <w:rPr>
          <w:rFonts w:ascii="Arial" w:hAnsi="Arial" w:cs="Arial"/>
          <w:snapToGrid w:val="0"/>
          <w:sz w:val="20"/>
          <w:szCs w:val="20"/>
        </w:rPr>
        <w:t xml:space="preserve">úplná, </w:t>
      </w:r>
      <w:r w:rsidRPr="0052630C">
        <w:rPr>
          <w:rFonts w:ascii="Arial" w:hAnsi="Arial" w:cs="Arial"/>
          <w:snapToGrid w:val="0"/>
          <w:sz w:val="20"/>
          <w:szCs w:val="20"/>
        </w:rPr>
        <w:t>konečná</w:t>
      </w:r>
      <w:r w:rsidR="00D96A11" w:rsidRPr="0052630C">
        <w:rPr>
          <w:rFonts w:ascii="Arial" w:hAnsi="Arial" w:cs="Arial"/>
          <w:snapToGrid w:val="0"/>
          <w:sz w:val="20"/>
          <w:szCs w:val="20"/>
        </w:rPr>
        <w:t xml:space="preserve"> a nepřekročitelná a obsahuje veškeré položky vyplývající ze zadávací dokumentace a projektové dokumentace.</w:t>
      </w:r>
      <w:r w:rsidR="00561062">
        <w:rPr>
          <w:rFonts w:ascii="Arial" w:hAnsi="Arial" w:cs="Arial"/>
          <w:snapToGrid w:val="0"/>
          <w:sz w:val="20"/>
          <w:szCs w:val="20"/>
        </w:rPr>
        <w:t xml:space="preserve"> Případné</w:t>
      </w:r>
      <w:r w:rsidR="00812BF5">
        <w:rPr>
          <w:rFonts w:ascii="Arial" w:hAnsi="Arial" w:cs="Arial"/>
          <w:snapToGrid w:val="0"/>
          <w:sz w:val="20"/>
          <w:szCs w:val="20"/>
        </w:rPr>
        <w:t xml:space="preserve"> změny</w:t>
      </w:r>
      <w:r w:rsidR="00883FA4" w:rsidRPr="0052630C">
        <w:rPr>
          <w:rFonts w:ascii="Arial" w:hAnsi="Arial" w:cs="Arial"/>
          <w:snapToGrid w:val="0"/>
          <w:sz w:val="20"/>
          <w:szCs w:val="20"/>
        </w:rPr>
        <w:t xml:space="preserve"> budou realizovány </w:t>
      </w:r>
      <w:r w:rsidR="00ED71D4" w:rsidRPr="0052630C">
        <w:rPr>
          <w:rFonts w:ascii="Arial" w:hAnsi="Arial" w:cs="Arial"/>
          <w:snapToGrid w:val="0"/>
          <w:sz w:val="20"/>
          <w:szCs w:val="20"/>
        </w:rPr>
        <w:t>na základě předchozího postupu Z</w:t>
      </w:r>
      <w:r w:rsidR="00883FA4" w:rsidRPr="0052630C">
        <w:rPr>
          <w:rFonts w:ascii="Arial" w:hAnsi="Arial" w:cs="Arial"/>
          <w:snapToGrid w:val="0"/>
          <w:sz w:val="20"/>
          <w:szCs w:val="20"/>
        </w:rPr>
        <w:t>hotovitele dle §§ 2594 a 2627 OZ</w:t>
      </w:r>
      <w:r w:rsidR="00561062">
        <w:rPr>
          <w:rFonts w:ascii="Arial" w:hAnsi="Arial" w:cs="Arial"/>
          <w:snapToGrid w:val="0"/>
          <w:sz w:val="20"/>
          <w:szCs w:val="20"/>
        </w:rPr>
        <w:t xml:space="preserve"> a dále v souladu s § 222 ZZVZ.</w:t>
      </w:r>
    </w:p>
    <w:p w14:paraId="6C76CB16" w14:textId="77777777" w:rsidR="00073849" w:rsidRPr="0052630C" w:rsidRDefault="00073849" w:rsidP="00666819">
      <w:pPr>
        <w:pStyle w:val="Nadpis2"/>
        <w:numPr>
          <w:ilvl w:val="0"/>
          <w:numId w:val="0"/>
        </w:numPr>
        <w:spacing w:before="240"/>
        <w:ind w:left="576" w:hanging="576"/>
        <w:rPr>
          <w:rFonts w:ascii="Arial" w:hAnsi="Arial" w:cs="Arial"/>
          <w:sz w:val="20"/>
          <w:szCs w:val="20"/>
        </w:rPr>
      </w:pPr>
      <w:r w:rsidRPr="0052630C">
        <w:rPr>
          <w:rFonts w:ascii="Arial" w:hAnsi="Arial" w:cs="Arial"/>
          <w:sz w:val="20"/>
          <w:szCs w:val="20"/>
        </w:rPr>
        <w:t xml:space="preserve">Článek </w:t>
      </w:r>
      <w:r w:rsidR="00806573" w:rsidRPr="0052630C">
        <w:rPr>
          <w:rFonts w:ascii="Arial" w:hAnsi="Arial" w:cs="Arial"/>
          <w:sz w:val="20"/>
          <w:szCs w:val="20"/>
        </w:rPr>
        <w:t>VI</w:t>
      </w:r>
      <w:r w:rsidR="00D93BF5" w:rsidRPr="0052630C">
        <w:rPr>
          <w:rFonts w:ascii="Arial" w:hAnsi="Arial" w:cs="Arial"/>
          <w:sz w:val="20"/>
          <w:szCs w:val="20"/>
        </w:rPr>
        <w:t>I.</w:t>
      </w:r>
    </w:p>
    <w:p w14:paraId="2459F398" w14:textId="77777777" w:rsidR="00B9148F" w:rsidRPr="0052630C" w:rsidRDefault="00D96A11" w:rsidP="000C1E31">
      <w:pPr>
        <w:pStyle w:val="Nadpis2"/>
        <w:numPr>
          <w:ilvl w:val="0"/>
          <w:numId w:val="0"/>
        </w:numPr>
        <w:spacing w:after="240"/>
        <w:ind w:left="578" w:hanging="578"/>
        <w:rPr>
          <w:rFonts w:ascii="Arial" w:hAnsi="Arial" w:cs="Arial"/>
          <w:sz w:val="20"/>
          <w:szCs w:val="20"/>
        </w:rPr>
      </w:pPr>
      <w:r w:rsidRPr="0052630C">
        <w:rPr>
          <w:rFonts w:ascii="Arial" w:hAnsi="Arial" w:cs="Arial"/>
          <w:sz w:val="20"/>
          <w:szCs w:val="20"/>
        </w:rPr>
        <w:t>Smluvní pokuty</w:t>
      </w:r>
    </w:p>
    <w:p w14:paraId="379865FA" w14:textId="494C644F" w:rsidR="00B2206E" w:rsidRPr="0052630C" w:rsidRDefault="00570414" w:rsidP="00B2206E">
      <w:pPr>
        <w:pStyle w:val="Zkladntextodsazen"/>
        <w:numPr>
          <w:ilvl w:val="0"/>
          <w:numId w:val="29"/>
        </w:numPr>
        <w:tabs>
          <w:tab w:val="left" w:pos="567"/>
        </w:tabs>
        <w:spacing w:before="240" w:after="0"/>
        <w:ind w:left="0" w:firstLine="0"/>
        <w:jc w:val="both"/>
        <w:rPr>
          <w:rFonts w:ascii="Arial" w:hAnsi="Arial" w:cs="Arial"/>
          <w:sz w:val="20"/>
          <w:szCs w:val="20"/>
        </w:rPr>
      </w:pPr>
      <w:r w:rsidRPr="0052630C">
        <w:rPr>
          <w:rFonts w:ascii="Arial" w:hAnsi="Arial" w:cs="Arial"/>
          <w:sz w:val="20"/>
          <w:szCs w:val="20"/>
        </w:rPr>
        <w:t xml:space="preserve">Pro případ porušení níže uvedených smluvních povinností jsou mezi smluvními stranami sjednány dle § 2048 a násl. OZ níže uvedené smluvní pokuty. Vedle těchto smluvních pokut se však vždy lze domáhat i náhrady škody způsobené porušením té které konkrétní povinnosti utvrzené smluvní pokutou, a to v celém jejím rozsahu; použití § 2050 OZ se vylučuje. Pohledávka Objednatele na zaplacení smluvní pokuty může být započítána s pohledávkou Zhotovitele na zaplacení ceny. Jsou-li </w:t>
      </w:r>
      <w:r w:rsidR="00474E1F" w:rsidRPr="0052630C">
        <w:rPr>
          <w:rFonts w:ascii="Arial" w:hAnsi="Arial" w:cs="Arial"/>
          <w:sz w:val="20"/>
          <w:szCs w:val="20"/>
        </w:rPr>
        <w:t>v této Smlouvě</w:t>
      </w:r>
      <w:r w:rsidRPr="0052630C">
        <w:rPr>
          <w:rFonts w:ascii="Arial" w:hAnsi="Arial" w:cs="Arial"/>
          <w:sz w:val="20"/>
          <w:szCs w:val="20"/>
        </w:rPr>
        <w:t xml:space="preserve"> na jiném místě uvedeny ještě jiné smluvní pokuty, než které jsou uvedeny v této části</w:t>
      </w:r>
      <w:r w:rsidR="003E595E" w:rsidRPr="0052630C">
        <w:rPr>
          <w:rFonts w:ascii="Arial" w:hAnsi="Arial" w:cs="Arial"/>
          <w:sz w:val="20"/>
          <w:szCs w:val="20"/>
        </w:rPr>
        <w:t xml:space="preserve"> smlouvy</w:t>
      </w:r>
      <w:r w:rsidRPr="0052630C">
        <w:rPr>
          <w:rFonts w:ascii="Arial" w:hAnsi="Arial" w:cs="Arial"/>
          <w:sz w:val="20"/>
          <w:szCs w:val="20"/>
        </w:rPr>
        <w:t>, pak takové smluvní pokuty platí vedle níže uvedených smluvních pokut, jak z hlediska jejich věcného vymezení, tak i výše bez omezení jen v</w:t>
      </w:r>
      <w:r w:rsidR="00561062">
        <w:rPr>
          <w:rFonts w:ascii="Arial" w:hAnsi="Arial" w:cs="Arial"/>
          <w:sz w:val="20"/>
          <w:szCs w:val="20"/>
        </w:rPr>
        <w:t> </w:t>
      </w:r>
      <w:r w:rsidRPr="0052630C">
        <w:rPr>
          <w:rFonts w:ascii="Arial" w:hAnsi="Arial" w:cs="Arial"/>
          <w:sz w:val="20"/>
          <w:szCs w:val="20"/>
        </w:rPr>
        <w:t xml:space="preserve">takovém případě, pokud nejsou v rozporu s textem v této části </w:t>
      </w:r>
      <w:r w:rsidR="003E595E" w:rsidRPr="0052630C">
        <w:rPr>
          <w:rFonts w:ascii="Arial" w:hAnsi="Arial" w:cs="Arial"/>
          <w:sz w:val="20"/>
          <w:szCs w:val="20"/>
        </w:rPr>
        <w:t>smlouvy</w:t>
      </w:r>
      <w:r w:rsidRPr="0052630C">
        <w:rPr>
          <w:rFonts w:ascii="Arial" w:hAnsi="Arial" w:cs="Arial"/>
          <w:sz w:val="20"/>
          <w:szCs w:val="20"/>
        </w:rPr>
        <w:t>. Pokud se Smluvní pokuty počítají z celkové ceny díla uvedené ve Smlouvě, tak se počítají z ceny díla bez DPH.</w:t>
      </w:r>
    </w:p>
    <w:p w14:paraId="1143FFD6" w14:textId="3D9CB6BF" w:rsidR="00B2206E" w:rsidRPr="0052630C" w:rsidRDefault="00570414" w:rsidP="00B2206E">
      <w:pPr>
        <w:pStyle w:val="Zkladntextodsazen"/>
        <w:numPr>
          <w:ilvl w:val="0"/>
          <w:numId w:val="29"/>
        </w:numPr>
        <w:tabs>
          <w:tab w:val="left" w:pos="567"/>
        </w:tabs>
        <w:spacing w:before="240" w:after="0"/>
        <w:ind w:left="0" w:firstLine="0"/>
        <w:jc w:val="both"/>
        <w:rPr>
          <w:rFonts w:ascii="Arial" w:hAnsi="Arial" w:cs="Arial"/>
          <w:sz w:val="20"/>
          <w:szCs w:val="20"/>
        </w:rPr>
      </w:pPr>
      <w:r w:rsidRPr="0052630C">
        <w:rPr>
          <w:rFonts w:ascii="Arial" w:hAnsi="Arial" w:cs="Arial"/>
          <w:sz w:val="20"/>
          <w:szCs w:val="20"/>
        </w:rPr>
        <w:lastRenderedPageBreak/>
        <w:t>Pokud není ve Smlouvě stanovena smluvní pokuta v jiné výši, je Zhotovitel za prodlení se splněním povinnosti řádně předat Objednateli dílo v termínu sjednaném Smlouvou povinen zaplatit Objednateli smluvní pokutu ve výši 0,</w:t>
      </w:r>
      <w:r w:rsidR="00B2206E" w:rsidRPr="0052630C">
        <w:rPr>
          <w:rFonts w:ascii="Arial" w:hAnsi="Arial" w:cs="Arial"/>
          <w:sz w:val="20"/>
          <w:szCs w:val="20"/>
        </w:rPr>
        <w:t>5</w:t>
      </w:r>
      <w:r w:rsidRPr="0052630C">
        <w:rPr>
          <w:rFonts w:ascii="Arial" w:hAnsi="Arial" w:cs="Arial"/>
          <w:sz w:val="20"/>
          <w:szCs w:val="20"/>
        </w:rPr>
        <w:t xml:space="preserve"> % z celkové ceny díla bez DPH, a to za každý započatý den prodlení. Pokud prodlení Zhotovitele se splněním povinnosti předat řádně provedené dílo Objednateli v termínu sjednaném Smlouvou přesáhne 14 kalendářních dnů, je Zhotovitel počínaje patnáctým dnem prodlení povinen platit Objednateli, pokud není ve Smlouvě stanovena smluvní pokuta jiná, smluvní pokutu ve výši 0,</w:t>
      </w:r>
      <w:r w:rsidR="006F4443">
        <w:rPr>
          <w:rFonts w:ascii="Arial" w:hAnsi="Arial" w:cs="Arial"/>
          <w:sz w:val="20"/>
          <w:szCs w:val="20"/>
        </w:rPr>
        <w:t>2</w:t>
      </w:r>
      <w:r w:rsidRPr="0052630C">
        <w:rPr>
          <w:rFonts w:ascii="Arial" w:hAnsi="Arial" w:cs="Arial"/>
          <w:sz w:val="20"/>
          <w:szCs w:val="20"/>
        </w:rPr>
        <w:t xml:space="preserve"> % z celkové ceny díla dle Smlouvy a to za každý další započatý den prodlení.</w:t>
      </w:r>
    </w:p>
    <w:p w14:paraId="2451907E" w14:textId="0069E672" w:rsidR="00B2206E" w:rsidRPr="0052630C" w:rsidRDefault="00570414" w:rsidP="00B2206E">
      <w:pPr>
        <w:pStyle w:val="Zkladntextodsazen"/>
        <w:numPr>
          <w:ilvl w:val="0"/>
          <w:numId w:val="29"/>
        </w:numPr>
        <w:tabs>
          <w:tab w:val="left" w:pos="567"/>
        </w:tabs>
        <w:spacing w:before="240" w:after="0"/>
        <w:ind w:left="0" w:firstLine="0"/>
        <w:jc w:val="both"/>
        <w:rPr>
          <w:rFonts w:ascii="Arial" w:hAnsi="Arial" w:cs="Arial"/>
          <w:sz w:val="20"/>
          <w:szCs w:val="20"/>
        </w:rPr>
      </w:pPr>
      <w:r w:rsidRPr="0052630C">
        <w:rPr>
          <w:rFonts w:ascii="Arial" w:hAnsi="Arial" w:cs="Arial"/>
          <w:sz w:val="20"/>
          <w:szCs w:val="20"/>
        </w:rPr>
        <w:t>V případě, že Zhotovitel oznámí Objednateli, že dílo je připraveno k předání a převzetí a při předávacím a přejímacím řízení se prokáže, že dílo není dokončeno nebo, že není ve stavu nezbytném pro předání a převzetí díla, je Zhotovitel povinen uhradit Objednateli</w:t>
      </w:r>
      <w:r w:rsidR="00561062">
        <w:rPr>
          <w:rFonts w:ascii="Arial" w:hAnsi="Arial" w:cs="Arial"/>
          <w:sz w:val="20"/>
          <w:szCs w:val="20"/>
        </w:rPr>
        <w:t xml:space="preserve"> smluvní pokutu ve výši 10.000,--</w:t>
      </w:r>
      <w:r w:rsidRPr="0052630C">
        <w:rPr>
          <w:rFonts w:ascii="Arial" w:hAnsi="Arial" w:cs="Arial"/>
          <w:sz w:val="20"/>
          <w:szCs w:val="20"/>
        </w:rPr>
        <w:t xml:space="preserve"> Kč.</w:t>
      </w:r>
    </w:p>
    <w:p w14:paraId="69132435" w14:textId="79A755F4" w:rsidR="00B2206E" w:rsidRPr="0052630C" w:rsidRDefault="00570414" w:rsidP="00B2206E">
      <w:pPr>
        <w:pStyle w:val="Zkladntextodsazen"/>
        <w:numPr>
          <w:ilvl w:val="0"/>
          <w:numId w:val="29"/>
        </w:numPr>
        <w:tabs>
          <w:tab w:val="left" w:pos="567"/>
        </w:tabs>
        <w:spacing w:before="240" w:after="0"/>
        <w:ind w:left="0" w:firstLine="0"/>
        <w:jc w:val="both"/>
        <w:rPr>
          <w:rFonts w:ascii="Arial" w:hAnsi="Arial" w:cs="Arial"/>
          <w:sz w:val="20"/>
          <w:szCs w:val="20"/>
        </w:rPr>
      </w:pPr>
      <w:r w:rsidRPr="0052630C">
        <w:rPr>
          <w:rFonts w:ascii="Arial" w:hAnsi="Arial" w:cs="Arial"/>
          <w:sz w:val="20"/>
          <w:szCs w:val="20"/>
        </w:rPr>
        <w:t>Pokud Zhotovitel nenastoupí ve sjednaném termínu k odstraňování reklamované vady (případně vad), je povinen zaplatit Objednatel</w:t>
      </w:r>
      <w:r w:rsidR="00561062">
        <w:rPr>
          <w:rFonts w:ascii="Arial" w:hAnsi="Arial" w:cs="Arial"/>
          <w:sz w:val="20"/>
          <w:szCs w:val="20"/>
        </w:rPr>
        <w:t>i smluvní pokutu ve výši 1.000,--</w:t>
      </w:r>
      <w:r w:rsidRPr="0052630C">
        <w:rPr>
          <w:rFonts w:ascii="Arial" w:hAnsi="Arial" w:cs="Arial"/>
          <w:sz w:val="20"/>
          <w:szCs w:val="20"/>
        </w:rPr>
        <w:t xml:space="preserve"> Kč za každou reklamovanou vadu, na jejíž odstraňování nenastoupil ve sjednaném t</w:t>
      </w:r>
      <w:r w:rsidR="00561062">
        <w:rPr>
          <w:rFonts w:ascii="Arial" w:hAnsi="Arial" w:cs="Arial"/>
          <w:sz w:val="20"/>
          <w:szCs w:val="20"/>
        </w:rPr>
        <w:t>ermínu a za každý den prodlení.</w:t>
      </w:r>
    </w:p>
    <w:p w14:paraId="77CF6290" w14:textId="394B2996" w:rsidR="00B2206E" w:rsidRPr="0052630C" w:rsidRDefault="00570414" w:rsidP="00B2206E">
      <w:pPr>
        <w:pStyle w:val="Zkladntextodsazen"/>
        <w:numPr>
          <w:ilvl w:val="0"/>
          <w:numId w:val="29"/>
        </w:numPr>
        <w:tabs>
          <w:tab w:val="left" w:pos="567"/>
        </w:tabs>
        <w:spacing w:before="240" w:after="0"/>
        <w:ind w:left="0" w:firstLine="0"/>
        <w:jc w:val="both"/>
        <w:rPr>
          <w:rFonts w:ascii="Arial" w:hAnsi="Arial" w:cs="Arial"/>
          <w:sz w:val="20"/>
          <w:szCs w:val="20"/>
        </w:rPr>
      </w:pPr>
      <w:r w:rsidRPr="0052630C">
        <w:rPr>
          <w:rFonts w:ascii="Arial" w:hAnsi="Arial" w:cs="Arial"/>
          <w:sz w:val="20"/>
          <w:szCs w:val="20"/>
        </w:rPr>
        <w:t>Pokud Zhotovitel neodstraní reklamovanou vadu ve sjednaném termínu, je povinen zaplatit Objednatel</w:t>
      </w:r>
      <w:r w:rsidR="00561062">
        <w:rPr>
          <w:rFonts w:ascii="Arial" w:hAnsi="Arial" w:cs="Arial"/>
          <w:sz w:val="20"/>
          <w:szCs w:val="20"/>
        </w:rPr>
        <w:t>i smluvní pokutu ve výši 1.000,--</w:t>
      </w:r>
      <w:r w:rsidRPr="0052630C">
        <w:rPr>
          <w:rFonts w:ascii="Arial" w:hAnsi="Arial" w:cs="Arial"/>
          <w:sz w:val="20"/>
          <w:szCs w:val="20"/>
        </w:rPr>
        <w:t xml:space="preserve"> Kč za každou reklamovanou vadu, kterou neodstraní řádně a včas, a to za každý den prodlení. Označil-li Objednatel v reklamaci, že se jedná o vadu, která brání řádnému užívání díla, případně hrozí nebezpečí škody velkého rozsahu (havárie), sjednávají obě smluvní strany smluvní pokuty v dvojnásobné výši.</w:t>
      </w:r>
    </w:p>
    <w:p w14:paraId="0BA73AEF" w14:textId="3C01EF2D" w:rsidR="00B2206E" w:rsidRPr="0052630C" w:rsidRDefault="00570414" w:rsidP="00B2206E">
      <w:pPr>
        <w:pStyle w:val="Zkladntextodsazen"/>
        <w:numPr>
          <w:ilvl w:val="0"/>
          <w:numId w:val="29"/>
        </w:numPr>
        <w:tabs>
          <w:tab w:val="left" w:pos="567"/>
        </w:tabs>
        <w:spacing w:before="240" w:after="0"/>
        <w:ind w:left="0" w:firstLine="0"/>
        <w:jc w:val="both"/>
        <w:rPr>
          <w:rFonts w:ascii="Arial" w:hAnsi="Arial" w:cs="Arial"/>
          <w:sz w:val="20"/>
          <w:szCs w:val="20"/>
        </w:rPr>
      </w:pPr>
      <w:r w:rsidRPr="0052630C">
        <w:rPr>
          <w:rFonts w:ascii="Arial" w:hAnsi="Arial" w:cs="Arial"/>
          <w:sz w:val="20"/>
          <w:szCs w:val="20"/>
        </w:rPr>
        <w:t xml:space="preserve">V případě, že Zhotovitel bude v prodlení s předáním dokladů dle </w:t>
      </w:r>
      <w:r w:rsidR="00474E1F" w:rsidRPr="0052630C">
        <w:rPr>
          <w:rFonts w:ascii="Arial" w:hAnsi="Arial" w:cs="Arial"/>
          <w:sz w:val="20"/>
          <w:szCs w:val="20"/>
        </w:rPr>
        <w:t>této Smlouvy</w:t>
      </w:r>
      <w:r w:rsidRPr="0052630C">
        <w:rPr>
          <w:rFonts w:ascii="Arial" w:hAnsi="Arial" w:cs="Arial"/>
          <w:sz w:val="20"/>
          <w:szCs w:val="20"/>
        </w:rPr>
        <w:t>, tj. nepředloží nebo nepředá Objednateli příslušné doklady dokladující splnění povinnosti Zhotovitele, je povinen zaplatit Objednateli smluvní pokutu ve v</w:t>
      </w:r>
      <w:r w:rsidR="00561062">
        <w:rPr>
          <w:rFonts w:ascii="Arial" w:hAnsi="Arial" w:cs="Arial"/>
          <w:sz w:val="20"/>
          <w:szCs w:val="20"/>
        </w:rPr>
        <w:t>ýši 1.000,--</w:t>
      </w:r>
      <w:r w:rsidRPr="0052630C">
        <w:rPr>
          <w:rFonts w:ascii="Arial" w:hAnsi="Arial" w:cs="Arial"/>
          <w:sz w:val="20"/>
          <w:szCs w:val="20"/>
        </w:rPr>
        <w:t xml:space="preserve"> Kč za každé jednotlivé porušení povinnosti za každý započatý den prodlení až do splnění této povinnosti.</w:t>
      </w:r>
    </w:p>
    <w:p w14:paraId="264779FF" w14:textId="6D7050F8" w:rsidR="00B2206E" w:rsidRPr="00A31B33" w:rsidRDefault="00570414" w:rsidP="00A31B33">
      <w:pPr>
        <w:pStyle w:val="Zkladntextodsazen"/>
        <w:numPr>
          <w:ilvl w:val="0"/>
          <w:numId w:val="29"/>
        </w:numPr>
        <w:tabs>
          <w:tab w:val="left" w:pos="567"/>
        </w:tabs>
        <w:spacing w:before="240" w:after="0"/>
        <w:ind w:left="0" w:firstLine="0"/>
        <w:jc w:val="both"/>
        <w:rPr>
          <w:rFonts w:ascii="Arial" w:hAnsi="Arial" w:cs="Arial"/>
          <w:sz w:val="20"/>
          <w:szCs w:val="20"/>
        </w:rPr>
      </w:pPr>
      <w:r w:rsidRPr="0052630C">
        <w:rPr>
          <w:rFonts w:ascii="Arial" w:hAnsi="Arial" w:cs="Arial"/>
          <w:sz w:val="20"/>
          <w:szCs w:val="20"/>
        </w:rPr>
        <w:t>Zhotovitel se zavazuje, že ve Smlouvách se svými jednotlivými poddodavateli a jejich poddodavateli nebude sjednána tzv. výhrada vlastnického práva, tedy takové ustanovení, které by stanovovalo, že zhotovované dílo či jakákoli jeho část je až do úplného zaplacení ceny za dílo ve vlastnictví poddodavatele. Jakákoliv část díla musí vždy přímo přecházet do vlastnictví Objednatele dle této Smlouvy. Za jakékoliv porušení této povinnosti je Zhotovitel povinen zaplatit Objednateli</w:t>
      </w:r>
      <w:r w:rsidR="00561062">
        <w:rPr>
          <w:rFonts w:ascii="Arial" w:hAnsi="Arial" w:cs="Arial"/>
          <w:sz w:val="20"/>
          <w:szCs w:val="20"/>
        </w:rPr>
        <w:t xml:space="preserve"> smluvní pokutu ve výši 50.000,--</w:t>
      </w:r>
      <w:r w:rsidRPr="0052630C">
        <w:rPr>
          <w:rFonts w:ascii="Arial" w:hAnsi="Arial" w:cs="Arial"/>
          <w:sz w:val="20"/>
          <w:szCs w:val="20"/>
        </w:rPr>
        <w:t xml:space="preserve"> Kč.</w:t>
      </w:r>
    </w:p>
    <w:p w14:paraId="43912EB1" w14:textId="24B3B3ED" w:rsidR="00B2206E" w:rsidRPr="00A31B33" w:rsidRDefault="00570414" w:rsidP="00A31B33">
      <w:pPr>
        <w:pStyle w:val="Zkladntextodsazen"/>
        <w:numPr>
          <w:ilvl w:val="0"/>
          <w:numId w:val="29"/>
        </w:numPr>
        <w:tabs>
          <w:tab w:val="left" w:pos="567"/>
        </w:tabs>
        <w:spacing w:before="240" w:after="0"/>
        <w:ind w:left="0" w:firstLine="0"/>
        <w:jc w:val="both"/>
        <w:rPr>
          <w:rFonts w:ascii="Arial" w:hAnsi="Arial" w:cs="Arial"/>
          <w:sz w:val="20"/>
          <w:szCs w:val="20"/>
        </w:rPr>
      </w:pPr>
      <w:r w:rsidRPr="0052630C">
        <w:rPr>
          <w:rFonts w:ascii="Arial" w:hAnsi="Arial" w:cs="Arial"/>
          <w:sz w:val="20"/>
          <w:szCs w:val="20"/>
        </w:rPr>
        <w:t xml:space="preserve">V případě, že Zhotovitel dle </w:t>
      </w:r>
      <w:r w:rsidR="00474E1F" w:rsidRPr="0052630C">
        <w:rPr>
          <w:rFonts w:ascii="Arial" w:hAnsi="Arial" w:cs="Arial"/>
          <w:sz w:val="20"/>
          <w:szCs w:val="20"/>
        </w:rPr>
        <w:t>této Smlouvy</w:t>
      </w:r>
      <w:r w:rsidRPr="0052630C">
        <w:rPr>
          <w:rFonts w:ascii="Arial" w:hAnsi="Arial" w:cs="Arial"/>
          <w:sz w:val="20"/>
          <w:szCs w:val="20"/>
        </w:rPr>
        <w:t xml:space="preserve"> do 5 pracovních dnů od vzniklé změny neprovede a nepředá Objednateli časově a věcně aktualizovaný harmonogram</w:t>
      </w:r>
      <w:r w:rsidR="00812BF5">
        <w:rPr>
          <w:rFonts w:ascii="Arial" w:hAnsi="Arial" w:cs="Arial"/>
          <w:sz w:val="20"/>
          <w:szCs w:val="20"/>
        </w:rPr>
        <w:t xml:space="preserve"> plnění</w:t>
      </w:r>
      <w:r w:rsidRPr="0052630C">
        <w:rPr>
          <w:rFonts w:ascii="Arial" w:hAnsi="Arial" w:cs="Arial"/>
          <w:sz w:val="20"/>
          <w:szCs w:val="20"/>
        </w:rPr>
        <w:t>, je povinen uhradit Objednatel</w:t>
      </w:r>
      <w:r w:rsidR="00561062">
        <w:rPr>
          <w:rFonts w:ascii="Arial" w:hAnsi="Arial" w:cs="Arial"/>
          <w:sz w:val="20"/>
          <w:szCs w:val="20"/>
        </w:rPr>
        <w:t>i smluvní pokutu ve výši 5.000,--</w:t>
      </w:r>
      <w:r w:rsidRPr="0052630C">
        <w:rPr>
          <w:rFonts w:ascii="Arial" w:hAnsi="Arial" w:cs="Arial"/>
          <w:sz w:val="20"/>
          <w:szCs w:val="20"/>
        </w:rPr>
        <w:t xml:space="preserve"> Kč za každý případ neprovedení a nepředání Objednateli časově a věcně aktualizovaného harmonogramu.</w:t>
      </w:r>
    </w:p>
    <w:p w14:paraId="455056BA" w14:textId="6356A8AE" w:rsidR="00B2206E" w:rsidRPr="0052630C" w:rsidRDefault="00570414" w:rsidP="00B2206E">
      <w:pPr>
        <w:pStyle w:val="Zkladntextodsazen"/>
        <w:numPr>
          <w:ilvl w:val="0"/>
          <w:numId w:val="29"/>
        </w:numPr>
        <w:tabs>
          <w:tab w:val="left" w:pos="567"/>
        </w:tabs>
        <w:spacing w:before="240" w:after="0"/>
        <w:ind w:left="0" w:firstLine="0"/>
        <w:jc w:val="both"/>
        <w:rPr>
          <w:rFonts w:ascii="Arial" w:hAnsi="Arial" w:cs="Arial"/>
          <w:sz w:val="20"/>
          <w:szCs w:val="20"/>
        </w:rPr>
      </w:pPr>
      <w:r w:rsidRPr="0052630C">
        <w:rPr>
          <w:rFonts w:ascii="Arial" w:hAnsi="Arial" w:cs="Arial"/>
          <w:sz w:val="20"/>
          <w:szCs w:val="20"/>
        </w:rPr>
        <w:t>V případě, že Zhotovitel nedodrží termín pro užívání díla před jeho předáním, je povinen Objednateli uhradit smluvní pokutu ve výši 0,</w:t>
      </w:r>
      <w:r w:rsidR="00B2206E" w:rsidRPr="0052630C">
        <w:rPr>
          <w:rFonts w:ascii="Arial" w:hAnsi="Arial" w:cs="Arial"/>
          <w:sz w:val="20"/>
          <w:szCs w:val="20"/>
        </w:rPr>
        <w:t>5</w:t>
      </w:r>
      <w:r w:rsidRPr="0052630C">
        <w:rPr>
          <w:rFonts w:ascii="Arial" w:hAnsi="Arial" w:cs="Arial"/>
          <w:sz w:val="20"/>
          <w:szCs w:val="20"/>
        </w:rPr>
        <w:t xml:space="preserve"> % z celkové ceny díla bez DPH za každý započatý den za prvních 14 dnů prodlení a od 15. dne smluvní pokutu ve výši 0,</w:t>
      </w:r>
      <w:r w:rsidR="00AC0994">
        <w:rPr>
          <w:rFonts w:ascii="Arial" w:hAnsi="Arial" w:cs="Arial"/>
          <w:sz w:val="20"/>
          <w:szCs w:val="20"/>
        </w:rPr>
        <w:t>2</w:t>
      </w:r>
      <w:r w:rsidRPr="0052630C">
        <w:rPr>
          <w:rFonts w:ascii="Arial" w:hAnsi="Arial" w:cs="Arial"/>
          <w:sz w:val="20"/>
          <w:szCs w:val="20"/>
        </w:rPr>
        <w:t xml:space="preserve"> % z celkové ceny díla bez DPH za každý započatý den do předání </w:t>
      </w:r>
      <w:r w:rsidR="000B559D">
        <w:rPr>
          <w:rFonts w:ascii="Arial" w:hAnsi="Arial" w:cs="Arial"/>
          <w:sz w:val="20"/>
          <w:szCs w:val="20"/>
        </w:rPr>
        <w:t>díla</w:t>
      </w:r>
      <w:r w:rsidRPr="0052630C">
        <w:rPr>
          <w:rFonts w:ascii="Arial" w:hAnsi="Arial" w:cs="Arial"/>
          <w:sz w:val="20"/>
          <w:szCs w:val="20"/>
        </w:rPr>
        <w:t>.</w:t>
      </w:r>
    </w:p>
    <w:p w14:paraId="2D91D24E" w14:textId="77777777" w:rsidR="00B2206E" w:rsidRPr="0052630C" w:rsidRDefault="00570414" w:rsidP="00B2206E">
      <w:pPr>
        <w:pStyle w:val="Zkladntextodsazen"/>
        <w:numPr>
          <w:ilvl w:val="0"/>
          <w:numId w:val="29"/>
        </w:numPr>
        <w:tabs>
          <w:tab w:val="left" w:pos="567"/>
        </w:tabs>
        <w:spacing w:before="240" w:after="0"/>
        <w:ind w:left="0" w:firstLine="0"/>
        <w:jc w:val="both"/>
        <w:rPr>
          <w:rFonts w:ascii="Arial" w:hAnsi="Arial" w:cs="Arial"/>
          <w:sz w:val="20"/>
          <w:szCs w:val="20"/>
        </w:rPr>
      </w:pPr>
      <w:r w:rsidRPr="0052630C">
        <w:rPr>
          <w:rFonts w:ascii="Arial" w:hAnsi="Arial" w:cs="Arial"/>
          <w:sz w:val="20"/>
          <w:szCs w:val="20"/>
        </w:rPr>
        <w:t>Smluvní pokutu vyúčtuje oprávněná strana straně povinné písemnou formou. Ve vyúčtování musí být uvedeno ustanovení Smlouvy, které k vyúčtování sankce opravňuje a způsob výpočtu celkové výše sankce. Strana povinná se musí k vyúčtování sankce vyjádřit nejpozději do 10 dnů ode dne jeho obdržení, jinak se má za to, že s vyúčtováním souhlasí. Vyjádřením se v tomto případě rozumí písemné stanovisko strany povinné. Nesouhlasí-li strana povinná s vyúčtováním sankce, je povinna písemně ve sjednané lhůtě 10 dnů ode dne jeho obdržení, sdělit oprávněné straně důvody, pro které vyúčtování sankce neuznává.</w:t>
      </w:r>
    </w:p>
    <w:p w14:paraId="2689CBDE" w14:textId="77777777" w:rsidR="00B2206E" w:rsidRPr="0052630C" w:rsidRDefault="00570414" w:rsidP="00B2206E">
      <w:pPr>
        <w:pStyle w:val="Zkladntextodsazen"/>
        <w:numPr>
          <w:ilvl w:val="0"/>
          <w:numId w:val="29"/>
        </w:numPr>
        <w:tabs>
          <w:tab w:val="left" w:pos="567"/>
        </w:tabs>
        <w:spacing w:before="240" w:after="0"/>
        <w:ind w:left="0" w:firstLine="0"/>
        <w:jc w:val="both"/>
        <w:rPr>
          <w:rFonts w:ascii="Arial" w:hAnsi="Arial" w:cs="Arial"/>
          <w:sz w:val="20"/>
          <w:szCs w:val="20"/>
        </w:rPr>
      </w:pPr>
      <w:r w:rsidRPr="0052630C">
        <w:rPr>
          <w:rFonts w:ascii="Arial" w:hAnsi="Arial" w:cs="Arial"/>
          <w:sz w:val="20"/>
          <w:szCs w:val="20"/>
        </w:rPr>
        <w:t>Povinná strana se zavazuje uhradit vyúčtované sankce nejpozději do 15 dnů ode dne obdržení příslušného vyúčtování, pokud oprávněné straně nesdělí ve výše uvedené lhůtě své odůvodněné stanovisko s výhradami pro nezaplacení smluvní pokuty. V případě včasného neuhrazení vyúčtované sankce, je smluvní strana povinna uhradit oprávněné smluvní straně zákonný úrok z prodlení, a to za každý den prodlení.</w:t>
      </w:r>
    </w:p>
    <w:p w14:paraId="1AA0070E" w14:textId="77777777" w:rsidR="00B2206E" w:rsidRPr="0052630C" w:rsidRDefault="00570414" w:rsidP="00B2206E">
      <w:pPr>
        <w:pStyle w:val="Zkladntextodsazen"/>
        <w:numPr>
          <w:ilvl w:val="0"/>
          <w:numId w:val="29"/>
        </w:numPr>
        <w:tabs>
          <w:tab w:val="left" w:pos="567"/>
        </w:tabs>
        <w:spacing w:before="240" w:after="0"/>
        <w:ind w:left="0" w:firstLine="0"/>
        <w:jc w:val="both"/>
        <w:rPr>
          <w:rFonts w:ascii="Arial" w:hAnsi="Arial" w:cs="Arial"/>
          <w:sz w:val="20"/>
          <w:szCs w:val="20"/>
        </w:rPr>
      </w:pPr>
      <w:r w:rsidRPr="0052630C">
        <w:rPr>
          <w:rFonts w:ascii="Arial" w:hAnsi="Arial" w:cs="Arial"/>
          <w:sz w:val="20"/>
          <w:szCs w:val="20"/>
        </w:rPr>
        <w:t>Všechny Objednatelem uplatněné výše uvedené smluvní pokuty jsou v příčinné souvislosti se závažným porušením smluvních povinností na straně Zhotovitele s případnými právními dopady dle § 48 odst. 5 písm. d) a f) ZZVZ.</w:t>
      </w:r>
    </w:p>
    <w:p w14:paraId="075E2F04" w14:textId="12D2C64A" w:rsidR="00733A6E" w:rsidRPr="00FA3361" w:rsidRDefault="00570414" w:rsidP="00570414">
      <w:pPr>
        <w:pStyle w:val="Zkladntextodsazen"/>
        <w:numPr>
          <w:ilvl w:val="0"/>
          <w:numId w:val="29"/>
        </w:numPr>
        <w:tabs>
          <w:tab w:val="left" w:pos="567"/>
        </w:tabs>
        <w:spacing w:before="240" w:after="0"/>
        <w:ind w:left="0" w:firstLine="0"/>
        <w:jc w:val="both"/>
        <w:rPr>
          <w:rFonts w:ascii="Arial" w:hAnsi="Arial" w:cs="Arial"/>
          <w:sz w:val="20"/>
          <w:szCs w:val="20"/>
        </w:rPr>
      </w:pPr>
      <w:r w:rsidRPr="0052630C">
        <w:rPr>
          <w:rFonts w:ascii="Arial" w:hAnsi="Arial" w:cs="Arial"/>
          <w:sz w:val="20"/>
          <w:szCs w:val="20"/>
        </w:rPr>
        <w:lastRenderedPageBreak/>
        <w:t>Pohledávku, kterou má Zhotovitel za Objednatelem, z titulu Smlouvy nelze postoupit bez předchozího písemného souhlasu Objednatele. Postoupení pohledávky v rozporu s tímto ustanovením je neplatné. Zhotovitel není oprávněn zastavit pohledávku za Objednatelem vzniklou z titulu Smlouvy bez předchozího písemného souhlasu Objednatele.</w:t>
      </w:r>
    </w:p>
    <w:p w14:paraId="67FDD3B4" w14:textId="77777777" w:rsidR="003D3964" w:rsidRPr="0052630C" w:rsidRDefault="003D3964" w:rsidP="00FA3361">
      <w:pPr>
        <w:pStyle w:val="Nadpis2"/>
        <w:numPr>
          <w:ilvl w:val="0"/>
          <w:numId w:val="0"/>
        </w:numPr>
        <w:spacing w:before="240"/>
        <w:ind w:left="578" w:hanging="578"/>
        <w:rPr>
          <w:rFonts w:ascii="Arial" w:hAnsi="Arial" w:cs="Arial"/>
          <w:sz w:val="20"/>
          <w:szCs w:val="20"/>
        </w:rPr>
      </w:pPr>
      <w:r w:rsidRPr="0052630C">
        <w:rPr>
          <w:rFonts w:ascii="Arial" w:hAnsi="Arial" w:cs="Arial"/>
          <w:sz w:val="20"/>
          <w:szCs w:val="20"/>
        </w:rPr>
        <w:t xml:space="preserve">Článek </w:t>
      </w:r>
      <w:r w:rsidR="00E1220D" w:rsidRPr="0052630C">
        <w:rPr>
          <w:rFonts w:ascii="Arial" w:hAnsi="Arial" w:cs="Arial"/>
          <w:sz w:val="20"/>
          <w:szCs w:val="20"/>
        </w:rPr>
        <w:t>V</w:t>
      </w:r>
      <w:r w:rsidR="00806573" w:rsidRPr="0052630C">
        <w:rPr>
          <w:rFonts w:ascii="Arial" w:hAnsi="Arial" w:cs="Arial"/>
          <w:sz w:val="20"/>
          <w:szCs w:val="20"/>
        </w:rPr>
        <w:t>III</w:t>
      </w:r>
      <w:r w:rsidRPr="0052630C">
        <w:rPr>
          <w:rFonts w:ascii="Arial" w:hAnsi="Arial" w:cs="Arial"/>
          <w:sz w:val="20"/>
          <w:szCs w:val="20"/>
        </w:rPr>
        <w:t>.</w:t>
      </w:r>
    </w:p>
    <w:p w14:paraId="0FAF8F5D" w14:textId="77777777" w:rsidR="00B9148F" w:rsidRPr="0052630C" w:rsidRDefault="00F454AB" w:rsidP="000C1E31">
      <w:pPr>
        <w:pStyle w:val="Nadpis2"/>
        <w:numPr>
          <w:ilvl w:val="0"/>
          <w:numId w:val="0"/>
        </w:numPr>
        <w:spacing w:after="240"/>
        <w:ind w:left="578" w:hanging="578"/>
        <w:rPr>
          <w:rFonts w:ascii="Arial" w:hAnsi="Arial" w:cs="Arial"/>
          <w:sz w:val="20"/>
          <w:szCs w:val="20"/>
        </w:rPr>
      </w:pPr>
      <w:r w:rsidRPr="0052630C">
        <w:rPr>
          <w:rFonts w:ascii="Arial" w:hAnsi="Arial" w:cs="Arial"/>
          <w:sz w:val="20"/>
          <w:szCs w:val="20"/>
        </w:rPr>
        <w:t>Další ujednání</w:t>
      </w:r>
    </w:p>
    <w:p w14:paraId="5D1B96A2" w14:textId="5F734511" w:rsidR="00F454AB" w:rsidRPr="0052630C" w:rsidRDefault="00F454AB" w:rsidP="005A5632">
      <w:pPr>
        <w:keepNext/>
        <w:numPr>
          <w:ilvl w:val="1"/>
          <w:numId w:val="8"/>
        </w:numPr>
        <w:tabs>
          <w:tab w:val="left" w:pos="567"/>
        </w:tabs>
        <w:snapToGrid w:val="0"/>
        <w:ind w:left="0" w:firstLine="0"/>
        <w:jc w:val="both"/>
        <w:outlineLvl w:val="7"/>
        <w:rPr>
          <w:rFonts w:ascii="Arial" w:hAnsi="Arial" w:cs="Arial"/>
          <w:sz w:val="20"/>
          <w:szCs w:val="20"/>
          <w:lang w:eastAsia="cs-CZ"/>
        </w:rPr>
      </w:pPr>
      <w:r w:rsidRPr="0052630C">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14:paraId="066EB95E" w14:textId="2DBF677C" w:rsidR="00F454AB" w:rsidRPr="005D2A19" w:rsidRDefault="003825CA" w:rsidP="001B3BAC">
      <w:pPr>
        <w:keepNext/>
        <w:numPr>
          <w:ilvl w:val="1"/>
          <w:numId w:val="8"/>
        </w:numPr>
        <w:tabs>
          <w:tab w:val="left" w:pos="567"/>
        </w:tabs>
        <w:snapToGrid w:val="0"/>
        <w:spacing w:before="240"/>
        <w:ind w:left="0" w:firstLine="0"/>
        <w:jc w:val="both"/>
        <w:outlineLvl w:val="7"/>
        <w:rPr>
          <w:rFonts w:ascii="Arial" w:hAnsi="Arial" w:cs="Arial"/>
          <w:sz w:val="20"/>
          <w:szCs w:val="20"/>
          <w:lang w:eastAsia="cs-CZ"/>
        </w:rPr>
      </w:pPr>
      <w:r w:rsidRPr="0052630C">
        <w:rPr>
          <w:rFonts w:ascii="Arial" w:hAnsi="Arial" w:cs="Arial"/>
          <w:sz w:val="20"/>
          <w:szCs w:val="20"/>
          <w:lang w:eastAsia="cs-CZ"/>
        </w:rPr>
        <w:t>Dílo bude provedeno s veškerou péčí a odborností a bude předáno kompletní a bez závad v rozsahu a v termínech stanovených touto smlouvou, a to osobně odpovědnému pracovníkovi objednatele na základě předávacího protokolu. V zastoupení objednatele bude provádět kontrolu realizace díla: kontaktní a odpovědná osoba objednatele. Tato osoba je oprávněna kontrolovat dodržování plnění díla dle projektové dokumentace, technických norem, smluvních podmínek a právních předpisů a rozhodnutí orgánů státní správy. O výsledcích kontroly provádí zápis. Na nedostatky zjištěné v průběhu prací je povinen zhotovitele neprodleně písemně upozornit a stanovit zhotoviteli lhůtu pro odstranění vzniklých závad. Zhotovitel je povinen činit neprodleně veškerá potřebná opatření k odstranění vytknutých závad. V případě, že zhotovitel vytknuté vady ve sjednaném termínu neodstraní, je objednatel oprávněn odstoupit od Smlouvy.</w:t>
      </w:r>
    </w:p>
    <w:p w14:paraId="2D652A05" w14:textId="3746F1B3" w:rsidR="005D2A19" w:rsidRPr="00561062" w:rsidRDefault="00F454AB" w:rsidP="005D2A19">
      <w:pPr>
        <w:keepNext/>
        <w:numPr>
          <w:ilvl w:val="1"/>
          <w:numId w:val="8"/>
        </w:numPr>
        <w:tabs>
          <w:tab w:val="left" w:pos="567"/>
        </w:tabs>
        <w:snapToGrid w:val="0"/>
        <w:spacing w:before="240"/>
        <w:ind w:left="0" w:firstLine="0"/>
        <w:jc w:val="both"/>
        <w:outlineLvl w:val="7"/>
        <w:rPr>
          <w:rFonts w:ascii="Arial" w:hAnsi="Arial" w:cs="Arial"/>
          <w:sz w:val="20"/>
          <w:szCs w:val="20"/>
        </w:rPr>
      </w:pPr>
      <w:r w:rsidRPr="0052630C">
        <w:rPr>
          <w:rFonts w:ascii="Arial" w:hAnsi="Arial" w:cs="Arial"/>
          <w:sz w:val="20"/>
          <w:szCs w:val="20"/>
          <w:lang w:eastAsia="cs-CZ"/>
        </w:rPr>
        <w:t xml:space="preserve">Smluvní strany se </w:t>
      </w:r>
      <w:r w:rsidR="00476C97" w:rsidRPr="0052630C">
        <w:rPr>
          <w:rFonts w:ascii="Arial" w:hAnsi="Arial" w:cs="Arial"/>
          <w:sz w:val="20"/>
          <w:szCs w:val="20"/>
          <w:lang w:eastAsia="cs-CZ"/>
        </w:rPr>
        <w:t xml:space="preserve">dále </w:t>
      </w:r>
      <w:r w:rsidRPr="0052630C">
        <w:rPr>
          <w:rFonts w:ascii="Arial" w:hAnsi="Arial" w:cs="Arial"/>
          <w:sz w:val="20"/>
          <w:szCs w:val="20"/>
          <w:lang w:eastAsia="cs-CZ"/>
        </w:rPr>
        <w:t>dohodly, že § 1921, §</w:t>
      </w:r>
      <w:r w:rsidR="00476C97" w:rsidRPr="0052630C">
        <w:rPr>
          <w:rFonts w:ascii="Arial" w:hAnsi="Arial" w:cs="Arial"/>
          <w:sz w:val="20"/>
          <w:szCs w:val="20"/>
          <w:lang w:eastAsia="cs-CZ"/>
        </w:rPr>
        <w:t xml:space="preserve"> </w:t>
      </w:r>
      <w:r w:rsidRPr="0052630C">
        <w:rPr>
          <w:rFonts w:ascii="Arial" w:hAnsi="Arial" w:cs="Arial"/>
          <w:sz w:val="20"/>
          <w:szCs w:val="20"/>
          <w:lang w:eastAsia="cs-CZ"/>
        </w:rPr>
        <w:t>2112, § 2</w:t>
      </w:r>
      <w:r w:rsidR="00476C97" w:rsidRPr="0052630C">
        <w:rPr>
          <w:rFonts w:ascii="Arial" w:hAnsi="Arial" w:cs="Arial"/>
          <w:sz w:val="20"/>
          <w:szCs w:val="20"/>
          <w:lang w:eastAsia="cs-CZ"/>
        </w:rPr>
        <w:t>595, § 2</w:t>
      </w:r>
      <w:r w:rsidRPr="0052630C">
        <w:rPr>
          <w:rFonts w:ascii="Arial" w:hAnsi="Arial" w:cs="Arial"/>
          <w:sz w:val="20"/>
          <w:szCs w:val="20"/>
          <w:lang w:eastAsia="cs-CZ"/>
        </w:rPr>
        <w:t xml:space="preserve">605 odst. 1 první věta a odst. 2, § 2618, § 2629 odst. 1 OZ upravující předání a převzetí díla a práva z vadného plnění, § 1976, § 2599 až § 2603 a § 2624 OZ upravující přechod vlastnického práva a nebezpečí škody, § 1978 OZ upravující odstoupení od smlouvy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w:t>
      </w:r>
      <w:r w:rsidR="0092480A" w:rsidRPr="0052630C">
        <w:rPr>
          <w:rFonts w:ascii="Arial" w:hAnsi="Arial" w:cs="Arial"/>
          <w:sz w:val="20"/>
          <w:szCs w:val="20"/>
          <w:lang w:eastAsia="cs-CZ"/>
        </w:rPr>
        <w:t xml:space="preserve">byť i </w:t>
      </w:r>
      <w:r w:rsidRPr="0052630C">
        <w:rPr>
          <w:rFonts w:ascii="Arial" w:hAnsi="Arial" w:cs="Arial"/>
          <w:sz w:val="20"/>
          <w:szCs w:val="20"/>
          <w:lang w:eastAsia="cs-CZ"/>
        </w:rPr>
        <w:t>nemají donucující účinky, mají přednost před obchodními zvyklostmi, pokud Smlouva nestanoví jinak.</w:t>
      </w:r>
    </w:p>
    <w:p w14:paraId="60C89390" w14:textId="68A858F1" w:rsidR="00BA704C" w:rsidRPr="00561062" w:rsidRDefault="001B4F46" w:rsidP="00561062">
      <w:pPr>
        <w:keepNext/>
        <w:numPr>
          <w:ilvl w:val="1"/>
          <w:numId w:val="8"/>
        </w:numPr>
        <w:tabs>
          <w:tab w:val="left" w:pos="567"/>
        </w:tabs>
        <w:snapToGrid w:val="0"/>
        <w:spacing w:before="240"/>
        <w:ind w:left="0" w:firstLine="0"/>
        <w:jc w:val="both"/>
        <w:outlineLvl w:val="7"/>
        <w:rPr>
          <w:rFonts w:ascii="Arial" w:hAnsi="Arial" w:cs="Arial"/>
          <w:snapToGrid w:val="0"/>
          <w:sz w:val="20"/>
          <w:szCs w:val="20"/>
          <w:lang w:eastAsia="cs-CZ"/>
        </w:rPr>
      </w:pPr>
      <w:r w:rsidRPr="0052630C">
        <w:rPr>
          <w:rFonts w:ascii="Arial" w:hAnsi="Arial" w:cs="Arial"/>
          <w:snapToGrid w:val="0"/>
          <w:sz w:val="20"/>
          <w:szCs w:val="20"/>
          <w:lang w:eastAsia="cs-CZ"/>
        </w:rPr>
        <w:t xml:space="preserve">Provedení </w:t>
      </w:r>
      <w:r w:rsidR="000B559D">
        <w:rPr>
          <w:rFonts w:ascii="Arial" w:hAnsi="Arial" w:cs="Arial"/>
          <w:snapToGrid w:val="0"/>
          <w:sz w:val="20"/>
          <w:szCs w:val="20"/>
          <w:lang w:eastAsia="cs-CZ"/>
        </w:rPr>
        <w:t>díla</w:t>
      </w:r>
      <w:r w:rsidRPr="0052630C">
        <w:rPr>
          <w:rFonts w:ascii="Arial" w:hAnsi="Arial" w:cs="Arial"/>
          <w:snapToGrid w:val="0"/>
          <w:sz w:val="20"/>
          <w:szCs w:val="20"/>
          <w:lang w:eastAsia="cs-CZ"/>
        </w:rPr>
        <w:t xml:space="preserve"> dle Smlouvy, uvedených v číselníku klasifikace produkce CZ-CPA kód 41 až 43, dle této Smlouvy je pro Objednatele uskutečňováno v rámci jeho hlavní činnosti, která nepodléhá DPH. </w:t>
      </w:r>
      <w:r w:rsidRPr="0052630C">
        <w:rPr>
          <w:rFonts w:ascii="Arial" w:hAnsi="Arial" w:cs="Arial"/>
          <w:b/>
          <w:snapToGrid w:val="0"/>
          <w:sz w:val="20"/>
          <w:szCs w:val="20"/>
          <w:lang w:eastAsia="cs-CZ"/>
        </w:rPr>
        <w:t>Režim přenesené daňové povinnosti</w:t>
      </w:r>
      <w:r w:rsidRPr="0052630C">
        <w:rPr>
          <w:rFonts w:ascii="Arial" w:hAnsi="Arial" w:cs="Arial"/>
          <w:snapToGrid w:val="0"/>
          <w:sz w:val="20"/>
          <w:szCs w:val="20"/>
          <w:lang w:eastAsia="cs-CZ"/>
        </w:rPr>
        <w:t xml:space="preserve"> se na stavební práce dle této Smlouvy nevztahuje.</w:t>
      </w:r>
    </w:p>
    <w:p w14:paraId="54608E84" w14:textId="4D1FEE14" w:rsidR="00A56906" w:rsidRPr="00561062" w:rsidRDefault="00BA704C" w:rsidP="00561062">
      <w:pPr>
        <w:keepNext/>
        <w:numPr>
          <w:ilvl w:val="1"/>
          <w:numId w:val="8"/>
        </w:numPr>
        <w:tabs>
          <w:tab w:val="left" w:pos="567"/>
        </w:tabs>
        <w:snapToGrid w:val="0"/>
        <w:spacing w:before="240"/>
        <w:ind w:left="0" w:firstLine="0"/>
        <w:jc w:val="both"/>
        <w:outlineLvl w:val="7"/>
        <w:rPr>
          <w:rFonts w:ascii="Arial" w:hAnsi="Arial" w:cs="Arial"/>
          <w:snapToGrid w:val="0"/>
          <w:sz w:val="20"/>
          <w:szCs w:val="20"/>
          <w:lang w:eastAsia="cs-CZ"/>
        </w:rPr>
      </w:pPr>
      <w:r w:rsidRPr="0052630C">
        <w:rPr>
          <w:rFonts w:ascii="Arial" w:hAnsi="Arial" w:cs="Arial"/>
          <w:snapToGrid w:val="0"/>
          <w:sz w:val="20"/>
          <w:szCs w:val="20"/>
          <w:lang w:eastAsia="cs-CZ"/>
        </w:rPr>
        <w:t>Zhotovitel je oprávněn fakturovat pouze v souladu s touto Smlouvou skutečně provedené, dodané a poskytnuté stavební práce, dodávky a služby.</w:t>
      </w:r>
    </w:p>
    <w:p w14:paraId="4B3A79C4" w14:textId="1324277C" w:rsidR="009D659D" w:rsidRPr="00561062" w:rsidRDefault="009D659D" w:rsidP="00561062">
      <w:pPr>
        <w:keepNext/>
        <w:numPr>
          <w:ilvl w:val="1"/>
          <w:numId w:val="8"/>
        </w:numPr>
        <w:tabs>
          <w:tab w:val="left" w:pos="567"/>
        </w:tabs>
        <w:snapToGrid w:val="0"/>
        <w:spacing w:before="240"/>
        <w:ind w:left="0" w:firstLine="0"/>
        <w:jc w:val="both"/>
        <w:outlineLvl w:val="7"/>
        <w:rPr>
          <w:rFonts w:ascii="Arial" w:hAnsi="Arial" w:cs="Arial"/>
          <w:snapToGrid w:val="0"/>
          <w:sz w:val="20"/>
          <w:szCs w:val="20"/>
          <w:lang w:eastAsia="cs-CZ"/>
        </w:rPr>
      </w:pPr>
      <w:r w:rsidRPr="0052630C">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8" w:history="1">
        <w:r w:rsidRPr="0052630C">
          <w:rPr>
            <w:rFonts w:ascii="Arial" w:hAnsi="Arial" w:cs="Arial"/>
            <w:sz w:val="20"/>
            <w:szCs w:val="20"/>
            <w:lang w:eastAsia="cs-CZ"/>
          </w:rPr>
          <w:t>ksusv@ksusv.cz</w:t>
        </w:r>
      </w:hyperlink>
      <w:r w:rsidR="005D2A19">
        <w:rPr>
          <w:rFonts w:ascii="Arial" w:hAnsi="Arial" w:cs="Arial"/>
          <w:snapToGrid w:val="0"/>
          <w:sz w:val="20"/>
          <w:szCs w:val="20"/>
          <w:lang w:eastAsia="cs-CZ"/>
        </w:rPr>
        <w:t>.</w:t>
      </w:r>
    </w:p>
    <w:p w14:paraId="1D5E425A" w14:textId="1228D592" w:rsidR="00A56906" w:rsidRPr="00735E8D" w:rsidRDefault="00A56906" w:rsidP="00561062">
      <w:pPr>
        <w:widowControl w:val="0"/>
        <w:numPr>
          <w:ilvl w:val="1"/>
          <w:numId w:val="8"/>
        </w:numPr>
        <w:tabs>
          <w:tab w:val="left" w:pos="567"/>
        </w:tabs>
        <w:suppressAutoHyphens w:val="0"/>
        <w:snapToGrid w:val="0"/>
        <w:spacing w:before="240"/>
        <w:ind w:left="0" w:firstLine="0"/>
        <w:jc w:val="both"/>
        <w:outlineLvl w:val="7"/>
        <w:rPr>
          <w:rFonts w:ascii="Arial" w:hAnsi="Arial" w:cs="Arial"/>
          <w:snapToGrid w:val="0"/>
          <w:sz w:val="20"/>
          <w:szCs w:val="20"/>
          <w:lang w:eastAsia="cs-CZ"/>
        </w:rPr>
      </w:pPr>
      <w:r w:rsidRPr="00735E8D">
        <w:rPr>
          <w:rFonts w:ascii="Arial" w:hAnsi="Arial" w:cs="Arial"/>
          <w:snapToGrid w:val="0"/>
          <w:sz w:val="20"/>
          <w:szCs w:val="20"/>
          <w:lang w:eastAsia="cs-CZ"/>
        </w:rPr>
        <w:t xml:space="preserve">Smluvní strany se dohodly, že </w:t>
      </w:r>
      <w:r w:rsidR="00087A6E" w:rsidRPr="00735E8D">
        <w:rPr>
          <w:rFonts w:ascii="Arial" w:hAnsi="Arial" w:cs="Arial"/>
          <w:snapToGrid w:val="0"/>
          <w:sz w:val="20"/>
          <w:szCs w:val="20"/>
          <w:lang w:eastAsia="cs-CZ"/>
        </w:rPr>
        <w:t>bude probíhat měsíční fakturace.</w:t>
      </w:r>
    </w:p>
    <w:p w14:paraId="71D6A0C3" w14:textId="55E9959F" w:rsidR="004A55B7" w:rsidRPr="00735E8D" w:rsidRDefault="00C046C2" w:rsidP="00FA3361">
      <w:pPr>
        <w:widowControl w:val="0"/>
        <w:numPr>
          <w:ilvl w:val="1"/>
          <w:numId w:val="8"/>
        </w:numPr>
        <w:tabs>
          <w:tab w:val="left" w:pos="567"/>
        </w:tabs>
        <w:suppressAutoHyphens w:val="0"/>
        <w:snapToGrid w:val="0"/>
        <w:spacing w:before="240"/>
        <w:ind w:left="0" w:firstLine="0"/>
        <w:jc w:val="both"/>
        <w:outlineLvl w:val="7"/>
        <w:rPr>
          <w:rFonts w:ascii="Arial" w:hAnsi="Arial" w:cs="Arial"/>
          <w:snapToGrid w:val="0"/>
          <w:sz w:val="20"/>
          <w:szCs w:val="20"/>
          <w:lang w:eastAsia="cs-CZ"/>
        </w:rPr>
      </w:pPr>
      <w:r w:rsidRPr="00735E8D">
        <w:rPr>
          <w:rFonts w:ascii="Arial" w:hAnsi="Arial" w:cs="Arial"/>
          <w:snapToGrid w:val="0"/>
          <w:sz w:val="20"/>
          <w:szCs w:val="20"/>
          <w:lang w:eastAsia="cs-CZ"/>
        </w:rPr>
        <w:t xml:space="preserve">Zhotovitel se zavazuje, že po dobu plnění má sjednáno pojištění za škody způsobené dodavatelem třetí osobě. Limit pojistného plnění činí </w:t>
      </w:r>
      <w:r w:rsidRPr="0040408D">
        <w:rPr>
          <w:rFonts w:ascii="Arial" w:hAnsi="Arial" w:cs="Arial"/>
          <w:snapToGrid w:val="0"/>
          <w:sz w:val="20"/>
          <w:szCs w:val="20"/>
          <w:lang w:eastAsia="cs-CZ"/>
        </w:rPr>
        <w:t xml:space="preserve">nejméně </w:t>
      </w:r>
      <w:r w:rsidR="00B2206E" w:rsidRPr="0040408D">
        <w:rPr>
          <w:rFonts w:ascii="Arial" w:hAnsi="Arial" w:cs="Arial"/>
          <w:snapToGrid w:val="0"/>
          <w:sz w:val="20"/>
          <w:szCs w:val="20"/>
          <w:lang w:eastAsia="cs-CZ"/>
        </w:rPr>
        <w:t>4 0</w:t>
      </w:r>
      <w:r w:rsidRPr="0040408D">
        <w:rPr>
          <w:rFonts w:ascii="Arial" w:hAnsi="Arial" w:cs="Arial"/>
          <w:snapToGrid w:val="0"/>
          <w:sz w:val="20"/>
          <w:szCs w:val="20"/>
          <w:lang w:eastAsia="cs-CZ"/>
        </w:rPr>
        <w:t>0</w:t>
      </w:r>
      <w:r w:rsidR="00B2206E" w:rsidRPr="0040408D">
        <w:rPr>
          <w:rFonts w:ascii="Arial" w:hAnsi="Arial" w:cs="Arial"/>
          <w:snapToGrid w:val="0"/>
          <w:sz w:val="20"/>
          <w:szCs w:val="20"/>
          <w:lang w:eastAsia="cs-CZ"/>
        </w:rPr>
        <w:t>0 </w:t>
      </w:r>
      <w:r w:rsidRPr="0040408D">
        <w:rPr>
          <w:rFonts w:ascii="Arial" w:hAnsi="Arial" w:cs="Arial"/>
          <w:snapToGrid w:val="0"/>
          <w:sz w:val="20"/>
          <w:szCs w:val="20"/>
          <w:lang w:eastAsia="cs-CZ"/>
        </w:rPr>
        <w:t>000,- Kč a pojištění je sjednáno u pojišťovny:…………………………………………………… (uchazeč</w:t>
      </w:r>
      <w:r w:rsidRPr="00735E8D">
        <w:rPr>
          <w:rFonts w:ascii="Arial" w:hAnsi="Arial" w:cs="Arial"/>
          <w:snapToGrid w:val="0"/>
          <w:sz w:val="20"/>
          <w:szCs w:val="20"/>
          <w:lang w:eastAsia="cs-CZ"/>
        </w:rPr>
        <w:t xml:space="preserve"> uvede pojišťovnu nejpozději před podpisem smlouvy)</w:t>
      </w:r>
      <w:r w:rsidR="00561062">
        <w:rPr>
          <w:rFonts w:ascii="Arial" w:hAnsi="Arial" w:cs="Arial"/>
          <w:snapToGrid w:val="0"/>
          <w:sz w:val="20"/>
          <w:szCs w:val="20"/>
          <w:lang w:eastAsia="cs-CZ"/>
        </w:rPr>
        <w:t>.</w:t>
      </w:r>
    </w:p>
    <w:p w14:paraId="51E24FAD" w14:textId="68F7C758" w:rsidR="003D3964" w:rsidRPr="0052630C" w:rsidRDefault="003D3964" w:rsidP="00FA3361">
      <w:pPr>
        <w:pStyle w:val="Nadpis2"/>
        <w:numPr>
          <w:ilvl w:val="0"/>
          <w:numId w:val="0"/>
        </w:numPr>
        <w:spacing w:before="240"/>
        <w:ind w:left="578" w:hanging="578"/>
        <w:rPr>
          <w:rFonts w:ascii="Arial" w:hAnsi="Arial" w:cs="Arial"/>
          <w:sz w:val="20"/>
          <w:szCs w:val="20"/>
        </w:rPr>
      </w:pPr>
      <w:r w:rsidRPr="0052630C">
        <w:rPr>
          <w:rFonts w:ascii="Arial" w:hAnsi="Arial" w:cs="Arial"/>
          <w:sz w:val="20"/>
          <w:szCs w:val="20"/>
        </w:rPr>
        <w:t xml:space="preserve">Článek </w:t>
      </w:r>
      <w:r w:rsidR="00806573" w:rsidRPr="0052630C">
        <w:rPr>
          <w:rFonts w:ascii="Arial" w:hAnsi="Arial" w:cs="Arial"/>
          <w:sz w:val="20"/>
          <w:szCs w:val="20"/>
        </w:rPr>
        <w:t>I</w:t>
      </w:r>
      <w:r w:rsidRPr="0052630C">
        <w:rPr>
          <w:rFonts w:ascii="Arial" w:hAnsi="Arial" w:cs="Arial"/>
          <w:sz w:val="20"/>
          <w:szCs w:val="20"/>
        </w:rPr>
        <w:t>X.</w:t>
      </w:r>
    </w:p>
    <w:p w14:paraId="226A8D05" w14:textId="074B6281" w:rsidR="005D0301" w:rsidRPr="0052630C" w:rsidRDefault="00E22CD7" w:rsidP="00561062">
      <w:pPr>
        <w:jc w:val="center"/>
        <w:rPr>
          <w:rFonts w:ascii="Arial" w:hAnsi="Arial" w:cs="Arial"/>
          <w:b/>
          <w:sz w:val="20"/>
          <w:szCs w:val="20"/>
        </w:rPr>
      </w:pPr>
      <w:r w:rsidRPr="0052630C">
        <w:rPr>
          <w:rFonts w:ascii="Arial" w:hAnsi="Arial" w:cs="Arial"/>
          <w:b/>
          <w:sz w:val="20"/>
          <w:szCs w:val="20"/>
        </w:rPr>
        <w:t xml:space="preserve">Zánik </w:t>
      </w:r>
      <w:r w:rsidR="005D0301" w:rsidRPr="0052630C">
        <w:rPr>
          <w:rFonts w:ascii="Arial" w:hAnsi="Arial" w:cs="Arial"/>
          <w:b/>
          <w:sz w:val="20"/>
          <w:szCs w:val="20"/>
        </w:rPr>
        <w:t>Smlouvy o dílo</w:t>
      </w:r>
    </w:p>
    <w:p w14:paraId="77185C53" w14:textId="5A18B40F" w:rsidR="005D0301" w:rsidRPr="0052630C" w:rsidRDefault="005D0301" w:rsidP="00561062">
      <w:pPr>
        <w:pStyle w:val="Odstavecseseznamem"/>
        <w:keepNext/>
        <w:numPr>
          <w:ilvl w:val="0"/>
          <w:numId w:val="32"/>
        </w:numPr>
        <w:suppressAutoHyphens w:val="0"/>
        <w:autoSpaceDE w:val="0"/>
        <w:autoSpaceDN w:val="0"/>
        <w:adjustRightInd w:val="0"/>
        <w:spacing w:before="240" w:after="120"/>
        <w:ind w:left="567" w:hanging="567"/>
        <w:jc w:val="both"/>
        <w:rPr>
          <w:rFonts w:ascii="Arial" w:hAnsi="Arial" w:cs="Arial"/>
          <w:sz w:val="20"/>
        </w:rPr>
      </w:pPr>
      <w:r w:rsidRPr="0052630C">
        <w:rPr>
          <w:rFonts w:ascii="Arial" w:hAnsi="Arial" w:cs="Arial"/>
          <w:sz w:val="20"/>
        </w:rPr>
        <w:t xml:space="preserve">Tento závazkový vztah založený mezi oběma smluvními stranami touto Smlouvou zaniká, nastane-li některá z níže </w:t>
      </w:r>
      <w:r w:rsidR="005D2A19">
        <w:rPr>
          <w:rFonts w:ascii="Arial" w:hAnsi="Arial" w:cs="Arial"/>
          <w:sz w:val="20"/>
        </w:rPr>
        <w:t>uvedených právních skutečností:</w:t>
      </w:r>
    </w:p>
    <w:p w14:paraId="7C9AD801" w14:textId="0B14C2EC" w:rsidR="005D0301" w:rsidRPr="0052630C" w:rsidRDefault="005D0301" w:rsidP="005D0301">
      <w:pPr>
        <w:numPr>
          <w:ilvl w:val="1"/>
          <w:numId w:val="31"/>
        </w:numPr>
        <w:suppressAutoHyphens w:val="0"/>
        <w:autoSpaceDE w:val="0"/>
        <w:autoSpaceDN w:val="0"/>
        <w:adjustRightInd w:val="0"/>
        <w:spacing w:after="120"/>
        <w:ind w:left="851" w:hanging="284"/>
        <w:jc w:val="both"/>
        <w:rPr>
          <w:rFonts w:ascii="Arial" w:hAnsi="Arial" w:cs="Arial"/>
          <w:sz w:val="20"/>
        </w:rPr>
      </w:pPr>
      <w:r w:rsidRPr="0052630C">
        <w:rPr>
          <w:rFonts w:ascii="Arial" w:hAnsi="Arial" w:cs="Arial"/>
          <w:sz w:val="20"/>
        </w:rPr>
        <w:t>písemnou dohodou obou smluvních stran, a to ke dni uvedenému v takovéto dohodě, jinak ke dni následujícímu po dni uzavření doho</w:t>
      </w:r>
      <w:r w:rsidR="005D2A19">
        <w:rPr>
          <w:rFonts w:ascii="Arial" w:hAnsi="Arial" w:cs="Arial"/>
          <w:sz w:val="20"/>
        </w:rPr>
        <w:t>dy o zániku závazkového vztahu.</w:t>
      </w:r>
    </w:p>
    <w:p w14:paraId="5B5DA84E" w14:textId="14C46575" w:rsidR="005D0301" w:rsidRPr="0052630C" w:rsidRDefault="005D0301" w:rsidP="005D0301">
      <w:pPr>
        <w:numPr>
          <w:ilvl w:val="1"/>
          <w:numId w:val="31"/>
        </w:numPr>
        <w:suppressAutoHyphens w:val="0"/>
        <w:autoSpaceDE w:val="0"/>
        <w:autoSpaceDN w:val="0"/>
        <w:adjustRightInd w:val="0"/>
        <w:spacing w:after="120"/>
        <w:ind w:left="851" w:hanging="284"/>
        <w:jc w:val="both"/>
        <w:rPr>
          <w:rFonts w:ascii="Arial" w:hAnsi="Arial" w:cs="Arial"/>
          <w:sz w:val="20"/>
        </w:rPr>
      </w:pPr>
      <w:r w:rsidRPr="0052630C">
        <w:rPr>
          <w:rFonts w:ascii="Arial" w:hAnsi="Arial" w:cs="Arial"/>
          <w:sz w:val="20"/>
        </w:rPr>
        <w:t xml:space="preserve">písemným odstoupením od Smlouvy, přičemž kterákoli ze smluvních stran je oprávněna od této Smlouvy odstoupit, je-li tak ujednáno v této Smlouvě nebo byla-li Smlouva jednáním druhého účastníka smlouvy porušena podstatným způsobem, a to vždy po předchozím upozornění na </w:t>
      </w:r>
      <w:r w:rsidRPr="0052630C">
        <w:rPr>
          <w:rFonts w:ascii="Arial" w:hAnsi="Arial" w:cs="Arial"/>
          <w:sz w:val="20"/>
        </w:rPr>
        <w:lastRenderedPageBreak/>
        <w:t>porušení Smlouvy s poskytnutím náhradní lhůty k odstranění stavu porušení Smlouvy a s upozorněním na možnost odstoupení od Smlouvy. Odstoupením Smlouva zaniká ke dni doručení projevu vůle směřujícího k odstoupení od Smlouvy. Účinky odstoupení se řídí u</w:t>
      </w:r>
      <w:r w:rsidR="005D2A19">
        <w:rPr>
          <w:rFonts w:ascii="Arial" w:hAnsi="Arial" w:cs="Arial"/>
          <w:sz w:val="20"/>
        </w:rPr>
        <w:t>stanovením občanského zákoníku.</w:t>
      </w:r>
    </w:p>
    <w:p w14:paraId="330EA19C" w14:textId="1E614FBD" w:rsidR="005D0301" w:rsidRPr="0052630C" w:rsidRDefault="005D0301" w:rsidP="005D0301">
      <w:pPr>
        <w:numPr>
          <w:ilvl w:val="1"/>
          <w:numId w:val="31"/>
        </w:numPr>
        <w:suppressAutoHyphens w:val="0"/>
        <w:autoSpaceDE w:val="0"/>
        <w:autoSpaceDN w:val="0"/>
        <w:adjustRightInd w:val="0"/>
        <w:spacing w:after="120"/>
        <w:ind w:left="851" w:hanging="284"/>
        <w:jc w:val="both"/>
        <w:rPr>
          <w:rFonts w:ascii="Arial" w:hAnsi="Arial" w:cs="Arial"/>
          <w:sz w:val="20"/>
        </w:rPr>
      </w:pPr>
      <w:r w:rsidRPr="0052630C">
        <w:rPr>
          <w:rFonts w:ascii="Arial" w:hAnsi="Arial" w:cs="Arial"/>
          <w:sz w:val="20"/>
        </w:rPr>
        <w:t>uplynutím doby, na kterou je závazkový vztah sjednán.</w:t>
      </w:r>
    </w:p>
    <w:p w14:paraId="535ABF61" w14:textId="2FC3621A" w:rsidR="005D0301" w:rsidRPr="0052630C" w:rsidRDefault="005D0301" w:rsidP="00BB6E78">
      <w:pPr>
        <w:pStyle w:val="Odstavecseseznamem"/>
        <w:keepNext/>
        <w:numPr>
          <w:ilvl w:val="0"/>
          <w:numId w:val="32"/>
        </w:numPr>
        <w:suppressAutoHyphens w:val="0"/>
        <w:autoSpaceDE w:val="0"/>
        <w:autoSpaceDN w:val="0"/>
        <w:adjustRightInd w:val="0"/>
        <w:spacing w:before="240" w:after="120"/>
        <w:ind w:left="567" w:hanging="567"/>
        <w:jc w:val="both"/>
        <w:rPr>
          <w:rFonts w:ascii="Arial" w:hAnsi="Arial" w:cs="Arial"/>
          <w:sz w:val="20"/>
        </w:rPr>
      </w:pPr>
      <w:r w:rsidRPr="0052630C">
        <w:rPr>
          <w:rFonts w:ascii="Arial" w:hAnsi="Arial" w:cs="Arial"/>
          <w:sz w:val="20"/>
        </w:rPr>
        <w:t xml:space="preserve">Objednatel má dále právo bez předchozího písemného upozornění od </w:t>
      </w:r>
      <w:r w:rsidR="0052630C" w:rsidRPr="0052630C">
        <w:rPr>
          <w:rFonts w:ascii="Arial" w:hAnsi="Arial" w:cs="Arial"/>
          <w:sz w:val="20"/>
        </w:rPr>
        <w:t>Smlouv</w:t>
      </w:r>
      <w:r w:rsidRPr="0052630C">
        <w:rPr>
          <w:rFonts w:ascii="Arial" w:hAnsi="Arial" w:cs="Arial"/>
          <w:sz w:val="20"/>
        </w:rPr>
        <w:t>y odstoupit:</w:t>
      </w:r>
    </w:p>
    <w:p w14:paraId="5B6CC0AE" w14:textId="0586D41D" w:rsidR="005D0301" w:rsidRPr="0052630C" w:rsidRDefault="0052630C" w:rsidP="005D0301">
      <w:pPr>
        <w:numPr>
          <w:ilvl w:val="1"/>
          <w:numId w:val="33"/>
        </w:numPr>
        <w:tabs>
          <w:tab w:val="clear" w:pos="1440"/>
        </w:tabs>
        <w:overflowPunct w:val="0"/>
        <w:autoSpaceDE w:val="0"/>
        <w:autoSpaceDN w:val="0"/>
        <w:adjustRightInd w:val="0"/>
        <w:spacing w:after="120"/>
        <w:ind w:left="851" w:right="-34" w:hanging="284"/>
        <w:jc w:val="both"/>
        <w:textAlignment w:val="baseline"/>
        <w:rPr>
          <w:rFonts w:ascii="Arial" w:hAnsi="Arial" w:cs="Arial"/>
          <w:sz w:val="20"/>
        </w:rPr>
      </w:pPr>
      <w:r w:rsidRPr="0052630C">
        <w:rPr>
          <w:rFonts w:ascii="Arial" w:hAnsi="Arial" w:cs="Arial"/>
          <w:sz w:val="20"/>
        </w:rPr>
        <w:t>při prodlení s odevzdáním díla</w:t>
      </w:r>
      <w:r w:rsidR="005D0301" w:rsidRPr="0052630C">
        <w:rPr>
          <w:rFonts w:ascii="Arial" w:hAnsi="Arial" w:cs="Arial"/>
          <w:sz w:val="20"/>
        </w:rPr>
        <w:t xml:space="preserve"> ze strany </w:t>
      </w:r>
      <w:r w:rsidRPr="0052630C">
        <w:rPr>
          <w:rFonts w:ascii="Arial" w:hAnsi="Arial" w:cs="Arial"/>
          <w:sz w:val="20"/>
        </w:rPr>
        <w:t>zhotovitele</w:t>
      </w:r>
      <w:r w:rsidR="005D0301" w:rsidRPr="0052630C">
        <w:rPr>
          <w:rFonts w:ascii="Arial" w:hAnsi="Arial" w:cs="Arial"/>
          <w:sz w:val="20"/>
        </w:rPr>
        <w:t xml:space="preserve"> po dobu delší než 30 kalendářních dnů; a nebo</w:t>
      </w:r>
    </w:p>
    <w:p w14:paraId="7628C83F" w14:textId="3427826B" w:rsidR="005D0301" w:rsidRPr="0052630C" w:rsidRDefault="005D0301" w:rsidP="005D0301">
      <w:pPr>
        <w:numPr>
          <w:ilvl w:val="1"/>
          <w:numId w:val="33"/>
        </w:numPr>
        <w:tabs>
          <w:tab w:val="clear" w:pos="1440"/>
        </w:tabs>
        <w:overflowPunct w:val="0"/>
        <w:autoSpaceDE w:val="0"/>
        <w:autoSpaceDN w:val="0"/>
        <w:adjustRightInd w:val="0"/>
        <w:spacing w:after="120"/>
        <w:ind w:left="851" w:right="-34" w:hanging="284"/>
        <w:jc w:val="both"/>
        <w:textAlignment w:val="baseline"/>
        <w:rPr>
          <w:rFonts w:ascii="Arial" w:hAnsi="Arial" w:cs="Arial"/>
          <w:sz w:val="20"/>
        </w:rPr>
      </w:pPr>
      <w:r w:rsidRPr="0052630C">
        <w:rPr>
          <w:rFonts w:ascii="Arial" w:hAnsi="Arial" w:cs="Arial"/>
          <w:sz w:val="20"/>
        </w:rPr>
        <w:t>při zjištění, že technické parametry</w:t>
      </w:r>
      <w:r w:rsidR="0052630C" w:rsidRPr="0052630C">
        <w:rPr>
          <w:rFonts w:ascii="Arial" w:hAnsi="Arial" w:cs="Arial"/>
          <w:sz w:val="20"/>
        </w:rPr>
        <w:t xml:space="preserve"> díla</w:t>
      </w:r>
      <w:r w:rsidRPr="0052630C">
        <w:rPr>
          <w:rFonts w:ascii="Arial" w:hAnsi="Arial" w:cs="Arial"/>
          <w:sz w:val="20"/>
        </w:rPr>
        <w:t xml:space="preserve"> neodpovídají požadavkům </w:t>
      </w:r>
      <w:r w:rsidR="0052630C" w:rsidRPr="0052630C">
        <w:rPr>
          <w:rFonts w:ascii="Arial" w:hAnsi="Arial" w:cs="Arial"/>
          <w:sz w:val="20"/>
        </w:rPr>
        <w:t>objednatele</w:t>
      </w:r>
      <w:r w:rsidRPr="0052630C">
        <w:rPr>
          <w:rFonts w:ascii="Arial" w:hAnsi="Arial" w:cs="Arial"/>
          <w:sz w:val="20"/>
        </w:rPr>
        <w:t xml:space="preserve"> stanoveným v zadávací dokumentaci; a nebo</w:t>
      </w:r>
    </w:p>
    <w:p w14:paraId="15970E74" w14:textId="387EB6DC" w:rsidR="005D0301" w:rsidRPr="0052630C" w:rsidRDefault="005D0301" w:rsidP="005D0301">
      <w:pPr>
        <w:numPr>
          <w:ilvl w:val="1"/>
          <w:numId w:val="33"/>
        </w:numPr>
        <w:tabs>
          <w:tab w:val="clear" w:pos="1440"/>
        </w:tabs>
        <w:overflowPunct w:val="0"/>
        <w:autoSpaceDE w:val="0"/>
        <w:autoSpaceDN w:val="0"/>
        <w:adjustRightInd w:val="0"/>
        <w:spacing w:after="120"/>
        <w:ind w:left="851" w:right="-34" w:hanging="284"/>
        <w:jc w:val="both"/>
        <w:textAlignment w:val="baseline"/>
        <w:rPr>
          <w:rFonts w:ascii="Arial" w:hAnsi="Arial" w:cs="Arial"/>
          <w:sz w:val="20"/>
        </w:rPr>
      </w:pPr>
      <w:r w:rsidRPr="0052630C">
        <w:rPr>
          <w:rFonts w:ascii="Arial" w:hAnsi="Arial" w:cs="Arial"/>
          <w:sz w:val="20"/>
        </w:rPr>
        <w:t xml:space="preserve">při zjištění, že </w:t>
      </w:r>
      <w:r w:rsidR="0052630C" w:rsidRPr="0052630C">
        <w:rPr>
          <w:rFonts w:ascii="Arial" w:hAnsi="Arial" w:cs="Arial"/>
          <w:sz w:val="20"/>
        </w:rPr>
        <w:t>dílo</w:t>
      </w:r>
      <w:r w:rsidRPr="0052630C">
        <w:rPr>
          <w:rFonts w:ascii="Arial" w:hAnsi="Arial" w:cs="Arial"/>
          <w:sz w:val="20"/>
        </w:rPr>
        <w:t>, které je předmětem plnění, není nové, je použité, zastavené, zapůjčené, zatížené leasingem nebo jinými právními vadami a porušuje práva třetích osob k patentu nebo k jiné formě duševního vlastnictví; a nebo</w:t>
      </w:r>
    </w:p>
    <w:p w14:paraId="5F122B77" w14:textId="162C8BF1" w:rsidR="005D0301" w:rsidRPr="0052630C" w:rsidRDefault="005D0301" w:rsidP="005D0301">
      <w:pPr>
        <w:numPr>
          <w:ilvl w:val="1"/>
          <w:numId w:val="33"/>
        </w:numPr>
        <w:tabs>
          <w:tab w:val="clear" w:pos="1440"/>
        </w:tabs>
        <w:overflowPunct w:val="0"/>
        <w:autoSpaceDE w:val="0"/>
        <w:autoSpaceDN w:val="0"/>
        <w:adjustRightInd w:val="0"/>
        <w:spacing w:after="120"/>
        <w:ind w:left="851" w:right="-34" w:hanging="284"/>
        <w:jc w:val="both"/>
        <w:textAlignment w:val="baseline"/>
        <w:rPr>
          <w:rFonts w:ascii="Arial" w:hAnsi="Arial" w:cs="Arial"/>
          <w:sz w:val="20"/>
        </w:rPr>
      </w:pPr>
      <w:r w:rsidRPr="0052630C">
        <w:rPr>
          <w:rFonts w:ascii="Arial" w:hAnsi="Arial" w:cs="Arial"/>
          <w:sz w:val="20"/>
        </w:rPr>
        <w:t xml:space="preserve">v případě, že </w:t>
      </w:r>
      <w:r w:rsidR="0052630C" w:rsidRPr="0052630C">
        <w:rPr>
          <w:rFonts w:ascii="Arial" w:hAnsi="Arial" w:cs="Arial"/>
          <w:sz w:val="20"/>
        </w:rPr>
        <w:t>zhotovitel</w:t>
      </w:r>
      <w:r w:rsidRPr="0052630C">
        <w:rPr>
          <w:rFonts w:ascii="Arial" w:hAnsi="Arial" w:cs="Arial"/>
          <w:sz w:val="20"/>
        </w:rPr>
        <w:t xml:space="preserve"> uvedl ve své nabídce podané v předchozím zadávacím řízení informace nebo doklady, které neodpovídají skutečnosti a měly nebo mohly mít vliv na výsledek zadávacího řízení; a</w:t>
      </w:r>
    </w:p>
    <w:p w14:paraId="543956E4" w14:textId="77777777" w:rsidR="002E6E22" w:rsidRPr="002E6E22" w:rsidRDefault="005D0301" w:rsidP="002E6E22">
      <w:pPr>
        <w:numPr>
          <w:ilvl w:val="1"/>
          <w:numId w:val="33"/>
        </w:numPr>
        <w:tabs>
          <w:tab w:val="clear" w:pos="1440"/>
        </w:tabs>
        <w:overflowPunct w:val="0"/>
        <w:autoSpaceDE w:val="0"/>
        <w:autoSpaceDN w:val="0"/>
        <w:adjustRightInd w:val="0"/>
        <w:spacing w:after="120"/>
        <w:ind w:left="851" w:right="-34" w:hanging="284"/>
        <w:jc w:val="both"/>
        <w:textAlignment w:val="baseline"/>
        <w:rPr>
          <w:rFonts w:ascii="Arial" w:hAnsi="Arial" w:cs="Arial"/>
          <w:sz w:val="20"/>
        </w:rPr>
      </w:pPr>
      <w:r w:rsidRPr="0052630C">
        <w:rPr>
          <w:rFonts w:ascii="Arial" w:hAnsi="Arial" w:cs="Arial"/>
          <w:sz w:val="20"/>
        </w:rPr>
        <w:t xml:space="preserve">bude-li zahájeno insolvenční řízení dle </w:t>
      </w:r>
      <w:r w:rsidRPr="0052630C">
        <w:rPr>
          <w:rFonts w:ascii="Arial" w:hAnsi="Arial" w:cs="Arial"/>
          <w:b/>
          <w:sz w:val="20"/>
        </w:rPr>
        <w:t>zákona č. 182/2006 Sb., o úpadku a způsobech jeho řešení, v platném znění,</w:t>
      </w:r>
      <w:r w:rsidRPr="0052630C">
        <w:rPr>
          <w:rFonts w:ascii="Arial" w:hAnsi="Arial" w:cs="Arial"/>
          <w:sz w:val="20"/>
        </w:rPr>
        <w:t xml:space="preserve"> jehož předmětem bude úpadek nebo hrozící úpadek prodávajícího, prodávající je </w:t>
      </w:r>
      <w:r w:rsidRPr="002E6E22">
        <w:rPr>
          <w:rFonts w:ascii="Arial" w:hAnsi="Arial" w:cs="Arial"/>
          <w:sz w:val="20"/>
        </w:rPr>
        <w:t>povinen tuto skutečnost oznámit neprodleně kupujícímu.</w:t>
      </w:r>
    </w:p>
    <w:p w14:paraId="1A235105" w14:textId="7B1D87B4" w:rsidR="002E6E22" w:rsidRPr="002E6E22" w:rsidRDefault="002E6E22" w:rsidP="002E6E22">
      <w:pPr>
        <w:numPr>
          <w:ilvl w:val="1"/>
          <w:numId w:val="33"/>
        </w:numPr>
        <w:tabs>
          <w:tab w:val="clear" w:pos="1440"/>
        </w:tabs>
        <w:overflowPunct w:val="0"/>
        <w:autoSpaceDE w:val="0"/>
        <w:autoSpaceDN w:val="0"/>
        <w:adjustRightInd w:val="0"/>
        <w:spacing w:after="120"/>
        <w:ind w:left="851" w:right="-34" w:hanging="284"/>
        <w:jc w:val="both"/>
        <w:textAlignment w:val="baseline"/>
        <w:rPr>
          <w:rFonts w:ascii="Arial" w:hAnsi="Arial" w:cs="Arial"/>
          <w:sz w:val="20"/>
        </w:rPr>
      </w:pPr>
      <w:r w:rsidRPr="002E6E22">
        <w:rPr>
          <w:rFonts w:ascii="Arial" w:hAnsi="Arial" w:cs="Arial"/>
          <w:sz w:val="20"/>
          <w:szCs w:val="20"/>
        </w:rPr>
        <w:t xml:space="preserve">dojde-li ze strany prodávajícího k porušení ustanovení dle odst. </w:t>
      </w:r>
      <w:proofErr w:type="gramStart"/>
      <w:r w:rsidRPr="002E6E22">
        <w:rPr>
          <w:rFonts w:ascii="Arial" w:hAnsi="Arial" w:cs="Arial"/>
          <w:b/>
          <w:sz w:val="20"/>
          <w:szCs w:val="20"/>
        </w:rPr>
        <w:t>1</w:t>
      </w:r>
      <w:r w:rsidR="005D15BF">
        <w:rPr>
          <w:rFonts w:ascii="Arial" w:hAnsi="Arial" w:cs="Arial"/>
          <w:b/>
          <w:sz w:val="20"/>
          <w:szCs w:val="20"/>
        </w:rPr>
        <w:t>4</w:t>
      </w:r>
      <w:r w:rsidR="007C1F57">
        <w:rPr>
          <w:rFonts w:ascii="Arial" w:hAnsi="Arial" w:cs="Arial"/>
          <w:b/>
          <w:sz w:val="20"/>
          <w:szCs w:val="20"/>
        </w:rPr>
        <w:t>.</w:t>
      </w:r>
      <w:r w:rsidRPr="002E6E22">
        <w:rPr>
          <w:rFonts w:ascii="Arial" w:hAnsi="Arial" w:cs="Arial"/>
          <w:b/>
          <w:sz w:val="20"/>
          <w:szCs w:val="20"/>
        </w:rPr>
        <w:t>1</w:t>
      </w:r>
      <w:proofErr w:type="gramEnd"/>
      <w:r w:rsidRPr="002E6E22">
        <w:rPr>
          <w:rFonts w:ascii="Arial" w:hAnsi="Arial" w:cs="Arial"/>
          <w:b/>
          <w:sz w:val="20"/>
          <w:szCs w:val="20"/>
        </w:rPr>
        <w:t>.</w:t>
      </w:r>
      <w:r w:rsidRPr="002E6E22">
        <w:rPr>
          <w:rFonts w:ascii="Arial" w:hAnsi="Arial" w:cs="Arial"/>
          <w:sz w:val="20"/>
          <w:szCs w:val="20"/>
        </w:rPr>
        <w:t xml:space="preserve">, </w:t>
      </w:r>
      <w:r w:rsidRPr="002E6E22">
        <w:rPr>
          <w:rFonts w:ascii="Arial" w:hAnsi="Arial" w:cs="Arial"/>
          <w:b/>
          <w:sz w:val="20"/>
          <w:szCs w:val="20"/>
        </w:rPr>
        <w:t>1</w:t>
      </w:r>
      <w:r w:rsidR="005D15BF">
        <w:rPr>
          <w:rFonts w:ascii="Arial" w:hAnsi="Arial" w:cs="Arial"/>
          <w:b/>
          <w:sz w:val="20"/>
          <w:szCs w:val="20"/>
        </w:rPr>
        <w:t>4</w:t>
      </w:r>
      <w:r w:rsidRPr="002E6E22">
        <w:rPr>
          <w:rFonts w:ascii="Arial" w:hAnsi="Arial" w:cs="Arial"/>
          <w:b/>
          <w:sz w:val="20"/>
          <w:szCs w:val="20"/>
        </w:rPr>
        <w:t>.</w:t>
      </w:r>
      <w:r w:rsidR="005D15BF">
        <w:rPr>
          <w:rFonts w:ascii="Arial" w:hAnsi="Arial" w:cs="Arial"/>
          <w:b/>
          <w:sz w:val="20"/>
          <w:szCs w:val="20"/>
        </w:rPr>
        <w:t>2</w:t>
      </w:r>
      <w:r w:rsidRPr="002E6E22">
        <w:rPr>
          <w:rFonts w:ascii="Arial" w:hAnsi="Arial" w:cs="Arial"/>
          <w:b/>
          <w:sz w:val="20"/>
          <w:szCs w:val="20"/>
        </w:rPr>
        <w:t>.</w:t>
      </w:r>
      <w:r w:rsidRPr="002E6E22">
        <w:rPr>
          <w:rFonts w:ascii="Arial" w:hAnsi="Arial" w:cs="Arial"/>
          <w:sz w:val="20"/>
          <w:szCs w:val="20"/>
        </w:rPr>
        <w:t xml:space="preserve"> a </w:t>
      </w:r>
      <w:r w:rsidRPr="002E6E22">
        <w:rPr>
          <w:rFonts w:ascii="Arial" w:hAnsi="Arial" w:cs="Arial"/>
          <w:b/>
          <w:sz w:val="20"/>
          <w:szCs w:val="20"/>
        </w:rPr>
        <w:t>1</w:t>
      </w:r>
      <w:r w:rsidR="005D15BF">
        <w:rPr>
          <w:rFonts w:ascii="Arial" w:hAnsi="Arial" w:cs="Arial"/>
          <w:b/>
          <w:sz w:val="20"/>
          <w:szCs w:val="20"/>
        </w:rPr>
        <w:t>4</w:t>
      </w:r>
      <w:r w:rsidRPr="002E6E22">
        <w:rPr>
          <w:rFonts w:ascii="Arial" w:hAnsi="Arial" w:cs="Arial"/>
          <w:b/>
          <w:sz w:val="20"/>
          <w:szCs w:val="20"/>
        </w:rPr>
        <w:t>.</w:t>
      </w:r>
      <w:r w:rsidR="005D15BF">
        <w:rPr>
          <w:rFonts w:ascii="Arial" w:hAnsi="Arial" w:cs="Arial"/>
          <w:b/>
          <w:sz w:val="20"/>
          <w:szCs w:val="20"/>
        </w:rPr>
        <w:t>3</w:t>
      </w:r>
      <w:r w:rsidRPr="002E6E22">
        <w:rPr>
          <w:rFonts w:ascii="Arial" w:hAnsi="Arial" w:cs="Arial"/>
          <w:b/>
          <w:sz w:val="20"/>
          <w:szCs w:val="20"/>
        </w:rPr>
        <w:t>.</w:t>
      </w:r>
      <w:r w:rsidRPr="002E6E22">
        <w:rPr>
          <w:rFonts w:ascii="Arial" w:hAnsi="Arial" w:cs="Arial"/>
          <w:sz w:val="20"/>
          <w:szCs w:val="20"/>
        </w:rPr>
        <w:t xml:space="preserve"> v souvislosti s Nařízením Rady (EU) č. 833/2014 o omezujících opatřeních vzhledem k činnostem Ruska destabilizujícím situaci na Ukrajině, ve znění novely Nařízením Rady (EU) č. 2022/576.</w:t>
      </w:r>
    </w:p>
    <w:p w14:paraId="7A8157AD" w14:textId="77777777" w:rsidR="00831C04" w:rsidRPr="0052630C" w:rsidRDefault="00831C04" w:rsidP="00FA3361">
      <w:pPr>
        <w:keepNext/>
        <w:widowControl w:val="0"/>
        <w:overflowPunct w:val="0"/>
        <w:autoSpaceDE w:val="0"/>
        <w:autoSpaceDN w:val="0"/>
        <w:adjustRightInd w:val="0"/>
        <w:spacing w:before="240"/>
        <w:jc w:val="center"/>
        <w:textAlignment w:val="baseline"/>
        <w:outlineLvl w:val="1"/>
        <w:rPr>
          <w:rFonts w:ascii="Arial" w:hAnsi="Arial" w:cs="Arial"/>
          <w:b/>
          <w:bCs/>
          <w:snapToGrid w:val="0"/>
          <w:sz w:val="20"/>
          <w:szCs w:val="20"/>
          <w:lang w:eastAsia="cs-CZ"/>
        </w:rPr>
      </w:pPr>
      <w:r w:rsidRPr="0052630C">
        <w:rPr>
          <w:rFonts w:ascii="Arial" w:hAnsi="Arial" w:cs="Arial"/>
          <w:b/>
          <w:bCs/>
          <w:snapToGrid w:val="0"/>
          <w:sz w:val="20"/>
          <w:szCs w:val="20"/>
          <w:lang w:eastAsia="cs-CZ"/>
        </w:rPr>
        <w:t>Článek X</w:t>
      </w:r>
      <w:r w:rsidR="000C1E31" w:rsidRPr="0052630C">
        <w:rPr>
          <w:rFonts w:ascii="Arial" w:hAnsi="Arial" w:cs="Arial"/>
          <w:b/>
          <w:bCs/>
          <w:snapToGrid w:val="0"/>
          <w:sz w:val="20"/>
          <w:szCs w:val="20"/>
          <w:lang w:eastAsia="cs-CZ"/>
        </w:rPr>
        <w:t>.</w:t>
      </w:r>
    </w:p>
    <w:p w14:paraId="4F0D7A43" w14:textId="77777777" w:rsidR="00831C04" w:rsidRPr="0052630C" w:rsidRDefault="00831C04" w:rsidP="000C1E31">
      <w:pPr>
        <w:pStyle w:val="Nadpis2"/>
        <w:numPr>
          <w:ilvl w:val="0"/>
          <w:numId w:val="0"/>
        </w:numPr>
        <w:spacing w:after="240"/>
        <w:ind w:left="578" w:hanging="578"/>
        <w:rPr>
          <w:rFonts w:ascii="Arial" w:hAnsi="Arial" w:cs="Arial"/>
          <w:sz w:val="20"/>
          <w:szCs w:val="20"/>
        </w:rPr>
      </w:pPr>
      <w:r w:rsidRPr="0052630C">
        <w:rPr>
          <w:rFonts w:ascii="Arial" w:hAnsi="Arial" w:cs="Arial"/>
          <w:sz w:val="20"/>
          <w:szCs w:val="20"/>
        </w:rPr>
        <w:t>Odpovědnost za vady díla a záruka za jakost</w:t>
      </w:r>
    </w:p>
    <w:p w14:paraId="728F3DE7" w14:textId="77777777" w:rsidR="0052630C" w:rsidRPr="0052630C" w:rsidRDefault="0091657F" w:rsidP="0052630C">
      <w:pPr>
        <w:pStyle w:val="Zkladntextodsazen21"/>
        <w:numPr>
          <w:ilvl w:val="1"/>
          <w:numId w:val="10"/>
        </w:numPr>
        <w:tabs>
          <w:tab w:val="left" w:pos="567"/>
        </w:tabs>
        <w:ind w:left="0" w:firstLine="0"/>
        <w:rPr>
          <w:rFonts w:ascii="Arial" w:hAnsi="Arial" w:cs="Arial"/>
          <w:sz w:val="20"/>
          <w:szCs w:val="20"/>
          <w:lang w:eastAsia="cs-CZ"/>
        </w:rPr>
      </w:pPr>
      <w:r w:rsidRPr="0052630C">
        <w:rPr>
          <w:rFonts w:ascii="Arial" w:hAnsi="Arial" w:cs="Arial"/>
          <w:sz w:val="20"/>
          <w:szCs w:val="20"/>
          <w:lang w:eastAsia="cs-CZ"/>
        </w:rPr>
        <w:t xml:space="preserve">Zhotovitel poskytuje na dílo, které je předmětem této Smlouvy, záruku za jakost v délce trvání </w:t>
      </w:r>
      <w:r w:rsidRPr="0052630C">
        <w:rPr>
          <w:rFonts w:ascii="Arial" w:hAnsi="Arial" w:cs="Arial"/>
          <w:b/>
          <w:sz w:val="20"/>
          <w:szCs w:val="20"/>
          <w:lang w:eastAsia="cs-CZ"/>
        </w:rPr>
        <w:t>60 měsíců</w:t>
      </w:r>
      <w:r w:rsidR="00C046C2" w:rsidRPr="0052630C">
        <w:rPr>
          <w:rFonts w:ascii="Arial" w:hAnsi="Arial" w:cs="Arial"/>
          <w:sz w:val="20"/>
          <w:szCs w:val="20"/>
          <w:lang w:eastAsia="cs-CZ"/>
        </w:rPr>
        <w:t>.</w:t>
      </w:r>
    </w:p>
    <w:p w14:paraId="03EA08C3" w14:textId="77777777" w:rsidR="0052630C" w:rsidRPr="0052630C" w:rsidRDefault="0091657F" w:rsidP="00E22CD7">
      <w:pPr>
        <w:pStyle w:val="Zkladntextodsazen21"/>
        <w:numPr>
          <w:ilvl w:val="1"/>
          <w:numId w:val="10"/>
        </w:numPr>
        <w:tabs>
          <w:tab w:val="left" w:pos="567"/>
        </w:tabs>
        <w:spacing w:before="240"/>
        <w:ind w:left="0" w:firstLine="0"/>
        <w:rPr>
          <w:rFonts w:ascii="Arial" w:hAnsi="Arial" w:cs="Arial"/>
          <w:b/>
          <w:bCs/>
          <w:snapToGrid w:val="0"/>
          <w:sz w:val="20"/>
          <w:szCs w:val="20"/>
          <w:lang w:eastAsia="cs-CZ"/>
        </w:rPr>
      </w:pPr>
      <w:r w:rsidRPr="0052630C">
        <w:rPr>
          <w:rFonts w:ascii="Arial" w:hAnsi="Arial" w:cs="Arial"/>
          <w:sz w:val="20"/>
          <w:szCs w:val="20"/>
          <w:lang w:eastAsia="cs-CZ"/>
        </w:rPr>
        <w:t>Záruka za jakost počíná běžet ode dne podepsání písemného protokolu o předání a převzetí díla bez vad.</w:t>
      </w:r>
    </w:p>
    <w:p w14:paraId="76EB7894" w14:textId="3972F4C5" w:rsidR="0052630C" w:rsidRPr="0052630C" w:rsidRDefault="001D541D" w:rsidP="00E22CD7">
      <w:pPr>
        <w:pStyle w:val="Zkladntextodsazen21"/>
        <w:numPr>
          <w:ilvl w:val="1"/>
          <w:numId w:val="10"/>
        </w:numPr>
        <w:tabs>
          <w:tab w:val="left" w:pos="567"/>
        </w:tabs>
        <w:spacing w:before="240"/>
        <w:ind w:left="0" w:firstLine="0"/>
        <w:rPr>
          <w:rFonts w:ascii="Arial" w:hAnsi="Arial" w:cs="Arial"/>
          <w:b/>
          <w:bCs/>
          <w:snapToGrid w:val="0"/>
          <w:sz w:val="20"/>
          <w:szCs w:val="20"/>
          <w:lang w:eastAsia="cs-CZ"/>
        </w:rPr>
      </w:pPr>
      <w:r w:rsidRPr="0052630C">
        <w:rPr>
          <w:rFonts w:ascii="Arial" w:hAnsi="Arial" w:cs="Arial"/>
          <w:sz w:val="20"/>
          <w:szCs w:val="20"/>
        </w:rPr>
        <w:t>Zhotovitel se zavazuje odstranit vadu plnění, která musí být ze strany Objednatele oznámena písemně a bez zbytečného prodlení. V případě, že se jedná o vadu, která ohrožuje funkčnost díla, bude vada odstraněna bez zbytečného odkladu po doručení oznámení Zhotoviteli. Není-li z podané reklamace zřejmá konkrétní vada a je nutno ji specifikovat konzultací mezi Objednatelem a Zhotovitelem, považuje se za den doručení oznámení den konkrétního určení vady.</w:t>
      </w:r>
    </w:p>
    <w:p w14:paraId="0F71921B" w14:textId="7E3A2C9A" w:rsidR="0052630C" w:rsidRPr="0052630C" w:rsidRDefault="001D541D" w:rsidP="00E22CD7">
      <w:pPr>
        <w:pStyle w:val="Zkladntextodsazen21"/>
        <w:numPr>
          <w:ilvl w:val="1"/>
          <w:numId w:val="10"/>
        </w:numPr>
        <w:tabs>
          <w:tab w:val="left" w:pos="567"/>
        </w:tabs>
        <w:spacing w:before="240"/>
        <w:ind w:left="0" w:firstLine="0"/>
        <w:rPr>
          <w:rFonts w:ascii="Arial" w:hAnsi="Arial" w:cs="Arial"/>
          <w:b/>
          <w:bCs/>
          <w:snapToGrid w:val="0"/>
          <w:sz w:val="20"/>
          <w:szCs w:val="20"/>
          <w:lang w:eastAsia="cs-CZ"/>
        </w:rPr>
      </w:pPr>
      <w:r w:rsidRPr="0052630C">
        <w:rPr>
          <w:rFonts w:ascii="Arial" w:hAnsi="Arial" w:cs="Arial"/>
          <w:sz w:val="20"/>
          <w:szCs w:val="20"/>
        </w:rPr>
        <w:t>Záruční doba počíná běžet dnem protokolárního předání a převzetí díla. Záruka se vztahuje na vady díla, které se projeví u díla během záruční doby s výjimkou vad, u nichž Zhotovitel prokáže, že jejich vznik zavinil Objednatel. Objednatel musí prokázat plnění odborné údržby a pravidelné servisní údržby. Nároky z odpovědnosti za vady se nedotýkají nároků na náhradu škody nebo na smluvní pokutu.</w:t>
      </w:r>
    </w:p>
    <w:p w14:paraId="7CBE1BDC" w14:textId="1D7B8387" w:rsidR="0052630C" w:rsidRPr="0052630C" w:rsidRDefault="001D541D" w:rsidP="00E22CD7">
      <w:pPr>
        <w:pStyle w:val="Zkladntextodsazen21"/>
        <w:numPr>
          <w:ilvl w:val="1"/>
          <w:numId w:val="10"/>
        </w:numPr>
        <w:tabs>
          <w:tab w:val="left" w:pos="567"/>
        </w:tabs>
        <w:spacing w:before="240"/>
        <w:ind w:left="0" w:firstLine="0"/>
        <w:rPr>
          <w:rFonts w:ascii="Arial" w:hAnsi="Arial" w:cs="Arial"/>
          <w:b/>
          <w:bCs/>
          <w:snapToGrid w:val="0"/>
          <w:sz w:val="20"/>
          <w:szCs w:val="20"/>
          <w:lang w:eastAsia="cs-CZ"/>
        </w:rPr>
      </w:pPr>
      <w:r w:rsidRPr="0052630C">
        <w:rPr>
          <w:rFonts w:ascii="Arial" w:hAnsi="Arial" w:cs="Arial"/>
          <w:sz w:val="20"/>
          <w:szCs w:val="20"/>
        </w:rPr>
        <w:t>Dílo má vady, jestliže nebylo provedeno řádně a předmět díla neodpovídá požadavkům kladeným na něj Smlouvou nebo obecně závaznými právními předpisy a obecně závaznými nařízeními, popřípadě neodpovídá platným ČSN, technologickým a technickým zvyklostem. V rozsahu odpovědnosti za vady se smluvní strany budou řídit příslušnými ustanoveními OZ.</w:t>
      </w:r>
    </w:p>
    <w:p w14:paraId="306A5657" w14:textId="43065BE6" w:rsidR="0052630C" w:rsidRPr="0052630C" w:rsidRDefault="001D541D" w:rsidP="00E22CD7">
      <w:pPr>
        <w:pStyle w:val="Zkladntextodsazen21"/>
        <w:numPr>
          <w:ilvl w:val="1"/>
          <w:numId w:val="10"/>
        </w:numPr>
        <w:tabs>
          <w:tab w:val="left" w:pos="567"/>
        </w:tabs>
        <w:spacing w:before="240"/>
        <w:ind w:left="0" w:firstLine="0"/>
        <w:rPr>
          <w:rFonts w:ascii="Arial" w:hAnsi="Arial" w:cs="Arial"/>
          <w:b/>
          <w:bCs/>
          <w:snapToGrid w:val="0"/>
          <w:sz w:val="20"/>
          <w:szCs w:val="20"/>
          <w:lang w:eastAsia="cs-CZ"/>
        </w:rPr>
      </w:pPr>
      <w:r w:rsidRPr="0052630C">
        <w:rPr>
          <w:rFonts w:ascii="Arial" w:hAnsi="Arial" w:cs="Arial"/>
          <w:sz w:val="20"/>
          <w:szCs w:val="20"/>
        </w:rPr>
        <w:t>Vadami se rozumí i nedodělky, tj. nedokončené práce či dílčí plnění, které nebrání řádnému užívání díla.</w:t>
      </w:r>
    </w:p>
    <w:p w14:paraId="70E1D466" w14:textId="1C84D071" w:rsidR="0052630C" w:rsidRPr="0052630C" w:rsidRDefault="001D541D" w:rsidP="00E22CD7">
      <w:pPr>
        <w:pStyle w:val="Zkladntextodsazen21"/>
        <w:numPr>
          <w:ilvl w:val="1"/>
          <w:numId w:val="10"/>
        </w:numPr>
        <w:tabs>
          <w:tab w:val="left" w:pos="567"/>
        </w:tabs>
        <w:spacing w:before="240"/>
        <w:ind w:left="0" w:firstLine="0"/>
        <w:rPr>
          <w:rFonts w:ascii="Arial" w:hAnsi="Arial" w:cs="Arial"/>
          <w:b/>
          <w:bCs/>
          <w:snapToGrid w:val="0"/>
          <w:sz w:val="20"/>
          <w:szCs w:val="20"/>
          <w:lang w:eastAsia="cs-CZ"/>
        </w:rPr>
      </w:pPr>
      <w:r w:rsidRPr="0052630C">
        <w:rPr>
          <w:rFonts w:ascii="Arial" w:hAnsi="Arial" w:cs="Arial"/>
          <w:sz w:val="20"/>
          <w:szCs w:val="20"/>
        </w:rPr>
        <w:t>Drobné odchylky, které nemají jakýkoliv vliv jak na dílčí či celkovou technickou a technologickou funkčnost díla, tak na zvýšení ceny plnění Zhotovitele, se nepovažují za vady v případě, že s nimi vyjádřil Objednatel písemný souhlas</w:t>
      </w:r>
      <w:r w:rsidR="000B559D">
        <w:rPr>
          <w:rFonts w:ascii="Arial" w:hAnsi="Arial" w:cs="Arial"/>
          <w:sz w:val="20"/>
          <w:szCs w:val="20"/>
        </w:rPr>
        <w:t>.</w:t>
      </w:r>
    </w:p>
    <w:p w14:paraId="78F47333" w14:textId="1546F643" w:rsidR="0052630C" w:rsidRPr="0052630C" w:rsidRDefault="001D541D" w:rsidP="00E22CD7">
      <w:pPr>
        <w:pStyle w:val="Zkladntextodsazen21"/>
        <w:numPr>
          <w:ilvl w:val="1"/>
          <w:numId w:val="10"/>
        </w:numPr>
        <w:tabs>
          <w:tab w:val="left" w:pos="567"/>
        </w:tabs>
        <w:spacing w:before="240"/>
        <w:ind w:left="0" w:firstLine="0"/>
        <w:rPr>
          <w:rFonts w:ascii="Arial" w:hAnsi="Arial" w:cs="Arial"/>
          <w:b/>
          <w:bCs/>
          <w:snapToGrid w:val="0"/>
          <w:sz w:val="20"/>
          <w:szCs w:val="20"/>
          <w:lang w:eastAsia="cs-CZ"/>
        </w:rPr>
      </w:pPr>
      <w:r w:rsidRPr="0052630C">
        <w:rPr>
          <w:rFonts w:ascii="Arial" w:hAnsi="Arial" w:cs="Arial"/>
          <w:sz w:val="20"/>
          <w:szCs w:val="20"/>
        </w:rPr>
        <w:lastRenderedPageBreak/>
        <w:t>Zhotovitel se zavazuje, že dílo bude mít po dobu trvání záruční doby vlastnosti stanovené příslušnou technickou dokumentací včetně jejich změn a doplňků, technickými normami, které se na jeho provedení vztahují, jinak vlastnosti a jakost odpovídající účelu Smlouvy a přiměřenou zvláštnostem díla, použité technologii, materiálu, pokynům a podkladům dodaným Objednatelem po celou dobu trvání záruky.</w:t>
      </w:r>
    </w:p>
    <w:p w14:paraId="1FE2B03A" w14:textId="7C4756D5" w:rsidR="0052630C" w:rsidRPr="0052630C" w:rsidRDefault="001D541D" w:rsidP="00E22CD7">
      <w:pPr>
        <w:pStyle w:val="Zkladntextodsazen21"/>
        <w:numPr>
          <w:ilvl w:val="1"/>
          <w:numId w:val="10"/>
        </w:numPr>
        <w:tabs>
          <w:tab w:val="left" w:pos="567"/>
        </w:tabs>
        <w:spacing w:before="240"/>
        <w:ind w:left="0" w:firstLine="0"/>
        <w:rPr>
          <w:rFonts w:ascii="Arial" w:hAnsi="Arial" w:cs="Arial"/>
          <w:b/>
          <w:bCs/>
          <w:snapToGrid w:val="0"/>
          <w:sz w:val="20"/>
          <w:szCs w:val="20"/>
          <w:lang w:eastAsia="cs-CZ"/>
        </w:rPr>
      </w:pPr>
      <w:r w:rsidRPr="0052630C">
        <w:rPr>
          <w:rFonts w:ascii="Arial" w:hAnsi="Arial" w:cs="Arial"/>
          <w:sz w:val="20"/>
          <w:szCs w:val="20"/>
        </w:rPr>
        <w:t>Záruční doba u dílčího prokazatelného vadného plnění neběží po dobu, po kterou Objednatel nemohl užívat část předmětu díla pro jeho vady, za které odpovídá Zhotovitel.</w:t>
      </w:r>
    </w:p>
    <w:p w14:paraId="7E48A6C9" w14:textId="77777777" w:rsidR="00E04743" w:rsidRPr="00A31B33" w:rsidRDefault="001D541D" w:rsidP="00E22CD7">
      <w:pPr>
        <w:pStyle w:val="Zkladntextodsazen21"/>
        <w:numPr>
          <w:ilvl w:val="1"/>
          <w:numId w:val="10"/>
        </w:numPr>
        <w:tabs>
          <w:tab w:val="left" w:pos="567"/>
        </w:tabs>
        <w:spacing w:before="240"/>
        <w:ind w:left="0" w:firstLine="0"/>
        <w:rPr>
          <w:rFonts w:ascii="Arial" w:hAnsi="Arial" w:cs="Arial"/>
          <w:b/>
          <w:bCs/>
          <w:snapToGrid w:val="0"/>
          <w:sz w:val="20"/>
          <w:szCs w:val="20"/>
          <w:lang w:eastAsia="cs-CZ"/>
        </w:rPr>
      </w:pPr>
      <w:r w:rsidRPr="0052630C">
        <w:rPr>
          <w:rFonts w:ascii="Arial" w:hAnsi="Arial" w:cs="Arial"/>
          <w:sz w:val="20"/>
          <w:szCs w:val="20"/>
        </w:rPr>
        <w:t>Objednatel je oprávněn po zjištění vady plnění tyto vady bez zbytečného odkladu písemně reklamovat u Zhotovitele, a to nejpozději do konce záruční doby a má právo volby o způsobu odstranění důsledku vadného plnění. V písemné reklamaci Objednatel vady popíše a uvede své požadavky, včetně termínu pro odstranění vad</w:t>
      </w:r>
      <w:r w:rsidR="00E04743">
        <w:rPr>
          <w:rFonts w:ascii="Arial" w:hAnsi="Arial" w:cs="Arial"/>
          <w:sz w:val="20"/>
          <w:szCs w:val="20"/>
        </w:rPr>
        <w:t>.</w:t>
      </w:r>
    </w:p>
    <w:p w14:paraId="7A549CBB" w14:textId="42451025" w:rsidR="00E04743" w:rsidRPr="00C005BF" w:rsidRDefault="001D541D" w:rsidP="00C005BF">
      <w:pPr>
        <w:pStyle w:val="Zkladntextodsazen21"/>
        <w:numPr>
          <w:ilvl w:val="1"/>
          <w:numId w:val="10"/>
        </w:numPr>
        <w:tabs>
          <w:tab w:val="left" w:pos="567"/>
        </w:tabs>
        <w:spacing w:before="240"/>
        <w:ind w:left="0" w:firstLine="0"/>
        <w:rPr>
          <w:rFonts w:ascii="Arial" w:hAnsi="Arial" w:cs="Arial"/>
          <w:bCs/>
          <w:snapToGrid w:val="0"/>
          <w:sz w:val="20"/>
          <w:szCs w:val="20"/>
          <w:lang w:eastAsia="cs-CZ"/>
        </w:rPr>
      </w:pPr>
      <w:r w:rsidRPr="0052630C">
        <w:rPr>
          <w:rFonts w:ascii="Arial" w:hAnsi="Arial" w:cs="Arial"/>
          <w:sz w:val="20"/>
          <w:szCs w:val="20"/>
        </w:rPr>
        <w:t xml:space="preserve"> </w:t>
      </w:r>
      <w:r w:rsidR="00E04743" w:rsidRPr="00C005BF">
        <w:rPr>
          <w:rFonts w:ascii="Arial" w:hAnsi="Arial" w:cs="Arial"/>
          <w:bCs/>
          <w:snapToGrid w:val="0"/>
          <w:sz w:val="20"/>
          <w:szCs w:val="20"/>
          <w:lang w:eastAsia="cs-CZ"/>
        </w:rPr>
        <w:t>Je</w:t>
      </w:r>
      <w:r w:rsidR="00014124">
        <w:rPr>
          <w:rFonts w:ascii="Arial" w:hAnsi="Arial" w:cs="Arial"/>
          <w:bCs/>
          <w:snapToGrid w:val="0"/>
          <w:sz w:val="20"/>
          <w:szCs w:val="20"/>
          <w:lang w:eastAsia="cs-CZ"/>
        </w:rPr>
        <w:t>-</w:t>
      </w:r>
      <w:r w:rsidR="00E04743" w:rsidRPr="00C005BF">
        <w:rPr>
          <w:rFonts w:ascii="Arial" w:hAnsi="Arial" w:cs="Arial"/>
          <w:bCs/>
          <w:snapToGrid w:val="0"/>
          <w:sz w:val="20"/>
          <w:szCs w:val="20"/>
          <w:lang w:eastAsia="cs-CZ"/>
        </w:rPr>
        <w:t xml:space="preserve">li dílo vadné, řídí se </w:t>
      </w:r>
      <w:r w:rsidR="00E04743" w:rsidRPr="00C005BF">
        <w:rPr>
          <w:rFonts w:ascii="Arial" w:hAnsi="Arial" w:cs="Arial"/>
          <w:bCs/>
          <w:sz w:val="20"/>
          <w:szCs w:val="20"/>
        </w:rPr>
        <w:t>§ 2615 OZ a následující.</w:t>
      </w:r>
    </w:p>
    <w:p w14:paraId="4CF5C2F1" w14:textId="3CC23A05" w:rsidR="0052630C" w:rsidRDefault="001D541D" w:rsidP="00E22CD7">
      <w:pPr>
        <w:pStyle w:val="Zkladntextodsazen21"/>
        <w:numPr>
          <w:ilvl w:val="1"/>
          <w:numId w:val="10"/>
        </w:numPr>
        <w:tabs>
          <w:tab w:val="left" w:pos="567"/>
        </w:tabs>
        <w:spacing w:before="240"/>
        <w:ind w:left="0" w:firstLine="0"/>
        <w:rPr>
          <w:rFonts w:ascii="Arial" w:hAnsi="Arial" w:cs="Arial"/>
          <w:sz w:val="20"/>
          <w:szCs w:val="20"/>
        </w:rPr>
      </w:pPr>
      <w:r w:rsidRPr="0052630C">
        <w:rPr>
          <w:rFonts w:ascii="Arial" w:hAnsi="Arial" w:cs="Arial"/>
          <w:sz w:val="20"/>
          <w:szCs w:val="20"/>
        </w:rPr>
        <w:t xml:space="preserve">Zhotovitel je povinen do 5 kalendářních dnů ode dne obdržení reklamace zaslat Objednateli své písemné stanovisko s uvedením, zda reklamaci uznává nebo sdělí Objednateli své námitky spolu s jejich odůvodněním. Zhotovitel se zavazuje zahájit odstranění vad díla nejpozději do 10 kalendářních dnů od obdržení reklamace, a to i tehdy, neuznává-li odpovědnost za své vady. V případě odstranění vady dodáním náhradního plnění běží pro toto náhradní plnění nová záruční doba a to ode dne převzetí nového plnění Objednatelem. Zhotovitel písemně navrhne, do kterého termínu </w:t>
      </w:r>
      <w:proofErr w:type="gramStart"/>
      <w:r w:rsidRPr="0052630C">
        <w:rPr>
          <w:rFonts w:ascii="Arial" w:hAnsi="Arial" w:cs="Arial"/>
          <w:sz w:val="20"/>
          <w:szCs w:val="20"/>
        </w:rPr>
        <w:t>vadu(y) odstraní</w:t>
      </w:r>
      <w:proofErr w:type="gramEnd"/>
      <w:r w:rsidRPr="0052630C">
        <w:rPr>
          <w:rFonts w:ascii="Arial" w:hAnsi="Arial" w:cs="Arial"/>
          <w:sz w:val="20"/>
          <w:szCs w:val="20"/>
        </w:rPr>
        <w:t xml:space="preserve">. Náklady na odstranění reklamované vady nese Zhotovitel i ve sporných případech až do rozhodnutí příslušného soudu dle </w:t>
      </w:r>
      <w:r w:rsidR="00474E1F" w:rsidRPr="0052630C">
        <w:rPr>
          <w:rFonts w:ascii="Arial" w:hAnsi="Arial" w:cs="Arial"/>
          <w:sz w:val="20"/>
          <w:szCs w:val="20"/>
        </w:rPr>
        <w:t>této Smlouvy</w:t>
      </w:r>
      <w:r w:rsidR="005D2A19">
        <w:rPr>
          <w:rFonts w:ascii="Arial" w:hAnsi="Arial" w:cs="Arial"/>
          <w:sz w:val="20"/>
          <w:szCs w:val="20"/>
        </w:rPr>
        <w:t>.</w:t>
      </w:r>
    </w:p>
    <w:p w14:paraId="1D44625F" w14:textId="53B4EB0C" w:rsidR="0052630C" w:rsidRDefault="001D541D" w:rsidP="00E22CD7">
      <w:pPr>
        <w:pStyle w:val="Zkladntextodsazen21"/>
        <w:numPr>
          <w:ilvl w:val="1"/>
          <w:numId w:val="10"/>
        </w:numPr>
        <w:tabs>
          <w:tab w:val="left" w:pos="567"/>
        </w:tabs>
        <w:spacing w:before="240"/>
        <w:ind w:left="0" w:firstLine="0"/>
        <w:rPr>
          <w:rFonts w:ascii="Arial" w:hAnsi="Arial" w:cs="Arial"/>
          <w:sz w:val="20"/>
          <w:szCs w:val="20"/>
        </w:rPr>
      </w:pPr>
      <w:r w:rsidRPr="0052630C">
        <w:rPr>
          <w:rFonts w:ascii="Arial" w:hAnsi="Arial" w:cs="Arial"/>
          <w:sz w:val="20"/>
          <w:szCs w:val="20"/>
        </w:rPr>
        <w:t>Neodstraní-li Zhotovitel reklamované vady či v Objednatelem stanovené lhůtě přiměřeně dle charakteru vad, nebo oznámí-li před jejím uplynutím, že vady neodstraní, má Objednatel kromě výše uvedených práv rovněž právo zadat provedení oprav jinému Zhotoviteli. Objednateli v takovém případě vzniká nárok, aby mu Zhotovitel zaplatil částku připadající na cenu, kterou Objednatel třetí osobě v důsledku tohoto postupu zaplatí; nárok Objednatele účtovat Zhotoviteli smluvní p</w:t>
      </w:r>
      <w:r w:rsidR="005D2A19">
        <w:rPr>
          <w:rFonts w:ascii="Arial" w:hAnsi="Arial" w:cs="Arial"/>
          <w:sz w:val="20"/>
          <w:szCs w:val="20"/>
        </w:rPr>
        <w:t>okutu v tomto případě nezaniká.</w:t>
      </w:r>
    </w:p>
    <w:p w14:paraId="41682578" w14:textId="1DEBB440" w:rsidR="0052630C" w:rsidRPr="00A31B33" w:rsidRDefault="001D541D" w:rsidP="00A31B33">
      <w:pPr>
        <w:pStyle w:val="Zkladntextodsazen21"/>
        <w:numPr>
          <w:ilvl w:val="1"/>
          <w:numId w:val="10"/>
        </w:numPr>
        <w:tabs>
          <w:tab w:val="left" w:pos="567"/>
        </w:tabs>
        <w:spacing w:before="240"/>
        <w:ind w:left="0" w:firstLine="0"/>
        <w:rPr>
          <w:rFonts w:ascii="Arial" w:hAnsi="Arial" w:cs="Arial"/>
          <w:sz w:val="20"/>
          <w:szCs w:val="20"/>
        </w:rPr>
      </w:pPr>
      <w:r w:rsidRPr="0052630C">
        <w:rPr>
          <w:rFonts w:ascii="Arial" w:hAnsi="Arial" w:cs="Arial"/>
          <w:sz w:val="20"/>
          <w:szCs w:val="20"/>
        </w:rPr>
        <w:t xml:space="preserve">Práva a povinnosti ze Zhotovitelem poskytnuté záruky nezanikají, ohledně Objednateli předaného předmětu díla, ani pro případ odstoupení jedné ze stran od Smlouvy. Nároky z odpovědnosti za vady se nedotýkají nároků na náhradu škody nebo na smluvní pokuty dle </w:t>
      </w:r>
      <w:r w:rsidR="00474E1F" w:rsidRPr="0052630C">
        <w:rPr>
          <w:rFonts w:ascii="Arial" w:hAnsi="Arial" w:cs="Arial"/>
          <w:sz w:val="20"/>
          <w:szCs w:val="20"/>
        </w:rPr>
        <w:t>této Smlouvy</w:t>
      </w:r>
      <w:r w:rsidR="005D2A19">
        <w:rPr>
          <w:rFonts w:ascii="Arial" w:hAnsi="Arial" w:cs="Arial"/>
          <w:sz w:val="20"/>
          <w:szCs w:val="20"/>
        </w:rPr>
        <w:t>.</w:t>
      </w:r>
    </w:p>
    <w:p w14:paraId="55DAE039" w14:textId="78C32A52" w:rsidR="0052630C" w:rsidRDefault="001D541D" w:rsidP="00E22CD7">
      <w:pPr>
        <w:pStyle w:val="Zkladntextodsazen21"/>
        <w:numPr>
          <w:ilvl w:val="1"/>
          <w:numId w:val="10"/>
        </w:numPr>
        <w:tabs>
          <w:tab w:val="left" w:pos="567"/>
        </w:tabs>
        <w:spacing w:before="240"/>
        <w:ind w:left="0" w:firstLine="0"/>
        <w:rPr>
          <w:rFonts w:ascii="Arial" w:hAnsi="Arial" w:cs="Arial"/>
          <w:sz w:val="20"/>
          <w:szCs w:val="20"/>
        </w:rPr>
      </w:pPr>
      <w:r w:rsidRPr="0052630C">
        <w:rPr>
          <w:rFonts w:ascii="Arial" w:hAnsi="Arial" w:cs="Arial"/>
          <w:sz w:val="20"/>
          <w:szCs w:val="20"/>
        </w:rPr>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jestliže Zhotovitel tuto nevhodnost ani při vynalože</w:t>
      </w:r>
      <w:r w:rsidR="005D2A19">
        <w:rPr>
          <w:rFonts w:ascii="Arial" w:hAnsi="Arial" w:cs="Arial"/>
          <w:sz w:val="20"/>
          <w:szCs w:val="20"/>
        </w:rPr>
        <w:t>ní odborné péče nemohl zjistit.</w:t>
      </w:r>
    </w:p>
    <w:p w14:paraId="38285279" w14:textId="68F6DFEC" w:rsidR="00A31B33" w:rsidRDefault="001D541D" w:rsidP="00A31B33">
      <w:pPr>
        <w:pStyle w:val="Zkladntextodsazen21"/>
        <w:numPr>
          <w:ilvl w:val="1"/>
          <w:numId w:val="10"/>
        </w:numPr>
        <w:tabs>
          <w:tab w:val="left" w:pos="567"/>
        </w:tabs>
        <w:spacing w:before="240"/>
        <w:ind w:left="0" w:firstLine="0"/>
        <w:rPr>
          <w:rFonts w:ascii="Arial" w:hAnsi="Arial" w:cs="Arial"/>
          <w:sz w:val="20"/>
          <w:szCs w:val="20"/>
        </w:rPr>
      </w:pPr>
      <w:r w:rsidRPr="008C5CCE">
        <w:rPr>
          <w:rFonts w:ascii="Arial" w:hAnsi="Arial" w:cs="Arial"/>
          <w:b/>
          <w:bCs/>
          <w:sz w:val="20"/>
          <w:szCs w:val="20"/>
        </w:rPr>
        <w:t>Podmínky pro odstranění reklamovaných vad díla</w:t>
      </w:r>
      <w:r w:rsidR="00A31B33" w:rsidRPr="00A31B33">
        <w:rPr>
          <w:rFonts w:ascii="Arial" w:hAnsi="Arial" w:cs="Arial"/>
          <w:bCs/>
          <w:sz w:val="20"/>
          <w:szCs w:val="20"/>
        </w:rPr>
        <w:t>:</w:t>
      </w:r>
      <w:r w:rsidR="00A31B33" w:rsidRPr="00A31B33">
        <w:rPr>
          <w:rFonts w:ascii="Arial" w:hAnsi="Arial" w:cs="Arial"/>
          <w:sz w:val="20"/>
          <w:szCs w:val="20"/>
        </w:rPr>
        <w:t xml:space="preserve"> </w:t>
      </w:r>
      <w:r w:rsidRPr="00A31B33">
        <w:rPr>
          <w:rFonts w:ascii="Arial" w:hAnsi="Arial" w:cs="Arial"/>
          <w:sz w:val="20"/>
          <w:szCs w:val="20"/>
        </w:rPr>
        <w:t>Prokáže-li se ve sporných případech, že Objednatel reklamoval neoprávněně, tzn., že jím reklamovaná vada nevznikla vinou Zhotovitele a že se na ni nevztahuje záruka resp., že vadu způsobil nevhodným užíváním díla Objednatel apod., je Objednatel povinen uhradit Zhotoviteli veškeré jemu, v souvislosti s ods</w:t>
      </w:r>
      <w:r w:rsidR="00561062">
        <w:rPr>
          <w:rFonts w:ascii="Arial" w:hAnsi="Arial" w:cs="Arial"/>
          <w:sz w:val="20"/>
          <w:szCs w:val="20"/>
        </w:rPr>
        <w:t>traněním vady, vzniklé náklady.</w:t>
      </w:r>
    </w:p>
    <w:p w14:paraId="0D9C92A9" w14:textId="55C66BF4" w:rsidR="00B2206E" w:rsidRPr="00A31B33" w:rsidRDefault="001D541D" w:rsidP="00A31B33">
      <w:pPr>
        <w:pStyle w:val="Zkladntextodsazen21"/>
        <w:numPr>
          <w:ilvl w:val="1"/>
          <w:numId w:val="10"/>
        </w:numPr>
        <w:tabs>
          <w:tab w:val="left" w:pos="567"/>
        </w:tabs>
        <w:spacing w:before="240"/>
        <w:ind w:left="0" w:firstLine="0"/>
        <w:rPr>
          <w:rFonts w:ascii="Arial" w:hAnsi="Arial" w:cs="Arial"/>
          <w:sz w:val="20"/>
          <w:szCs w:val="20"/>
        </w:rPr>
      </w:pPr>
      <w:r w:rsidRPr="00A31B33">
        <w:rPr>
          <w:rFonts w:ascii="Arial" w:hAnsi="Arial" w:cs="Arial"/>
          <w:sz w:val="20"/>
          <w:szCs w:val="20"/>
        </w:rPr>
        <w:t>O odstranění reklamované vady sepíší Objednatel se Zhotovitelem protokol, ve kterém potvrdí odstranění vady.</w:t>
      </w:r>
    </w:p>
    <w:p w14:paraId="21868F42" w14:textId="347F5A0E" w:rsidR="00B2206E" w:rsidRPr="00FA3361" w:rsidRDefault="00B2206E" w:rsidP="00FA3361">
      <w:pPr>
        <w:keepNext/>
        <w:spacing w:before="240"/>
        <w:jc w:val="center"/>
        <w:rPr>
          <w:rFonts w:ascii="Arial" w:hAnsi="Arial" w:cs="Arial"/>
          <w:b/>
          <w:snapToGrid w:val="0"/>
          <w:color w:val="000000"/>
          <w:sz w:val="20"/>
          <w:szCs w:val="20"/>
        </w:rPr>
      </w:pPr>
      <w:r w:rsidRPr="00FA3361">
        <w:rPr>
          <w:rFonts w:ascii="Arial" w:hAnsi="Arial" w:cs="Arial"/>
          <w:b/>
          <w:snapToGrid w:val="0"/>
          <w:color w:val="000000"/>
          <w:sz w:val="20"/>
          <w:szCs w:val="20"/>
        </w:rPr>
        <w:t>Článek XI.</w:t>
      </w:r>
    </w:p>
    <w:p w14:paraId="42329012" w14:textId="77777777" w:rsidR="00B2206E" w:rsidRPr="00FA3361" w:rsidRDefault="00B2206E" w:rsidP="00B2206E">
      <w:pPr>
        <w:keepNext/>
        <w:spacing w:after="120"/>
        <w:jc w:val="center"/>
        <w:rPr>
          <w:rFonts w:ascii="Arial" w:hAnsi="Arial" w:cs="Arial"/>
          <w:b/>
          <w:snapToGrid w:val="0"/>
          <w:color w:val="000000"/>
          <w:sz w:val="20"/>
          <w:szCs w:val="20"/>
        </w:rPr>
      </w:pPr>
      <w:r w:rsidRPr="00FA3361">
        <w:rPr>
          <w:rFonts w:ascii="Arial" w:hAnsi="Arial" w:cs="Arial"/>
          <w:b/>
          <w:bCs/>
          <w:snapToGrid w:val="0"/>
          <w:sz w:val="20"/>
          <w:szCs w:val="20"/>
        </w:rPr>
        <w:t>Subdodavatelé</w:t>
      </w:r>
    </w:p>
    <w:p w14:paraId="28CDEC1D" w14:textId="77777777" w:rsidR="00B2206E" w:rsidRPr="0052630C" w:rsidRDefault="00B2206E" w:rsidP="00B2206E">
      <w:pPr>
        <w:keepNext/>
        <w:numPr>
          <w:ilvl w:val="0"/>
          <w:numId w:val="26"/>
        </w:numPr>
        <w:tabs>
          <w:tab w:val="left" w:pos="709"/>
        </w:tabs>
        <w:suppressAutoHyphens w:val="0"/>
        <w:overflowPunct w:val="0"/>
        <w:autoSpaceDE w:val="0"/>
        <w:autoSpaceDN w:val="0"/>
        <w:adjustRightInd w:val="0"/>
        <w:spacing w:before="240"/>
        <w:ind w:left="0" w:firstLine="0"/>
        <w:jc w:val="both"/>
        <w:textAlignment w:val="baseline"/>
        <w:rPr>
          <w:rFonts w:ascii="Arial" w:hAnsi="Arial" w:cs="Arial"/>
          <w:sz w:val="20"/>
          <w:szCs w:val="20"/>
        </w:rPr>
      </w:pPr>
      <w:r w:rsidRPr="0052630C">
        <w:rPr>
          <w:rFonts w:ascii="Arial" w:hAnsi="Arial" w:cs="Arial"/>
          <w:sz w:val="20"/>
          <w:szCs w:val="20"/>
        </w:rPr>
        <w:t>Zhotovitel se zavazuje, že ty části předmětu plnění, které budou provedeny subdodavateli, budou provedeny v souladu se všemi podmínkami Smlouvy. Tím není dotčena výlučná odpovědnost zhotovitele za poskytování řádného plnění dle této Smlouvy či její dílčí části.</w:t>
      </w:r>
    </w:p>
    <w:p w14:paraId="7EE7EBC0" w14:textId="74DD8145" w:rsidR="00B2206E" w:rsidRPr="0052630C" w:rsidRDefault="00B2206E" w:rsidP="00B2206E">
      <w:pPr>
        <w:numPr>
          <w:ilvl w:val="0"/>
          <w:numId w:val="26"/>
        </w:numPr>
        <w:tabs>
          <w:tab w:val="left" w:pos="709"/>
        </w:tabs>
        <w:suppressAutoHyphens w:val="0"/>
        <w:overflowPunct w:val="0"/>
        <w:autoSpaceDE w:val="0"/>
        <w:autoSpaceDN w:val="0"/>
        <w:adjustRightInd w:val="0"/>
        <w:spacing w:before="240"/>
        <w:ind w:left="0" w:firstLine="0"/>
        <w:jc w:val="both"/>
        <w:textAlignment w:val="baseline"/>
        <w:rPr>
          <w:rFonts w:ascii="Arial" w:hAnsi="Arial" w:cs="Arial"/>
          <w:sz w:val="20"/>
          <w:szCs w:val="20"/>
        </w:rPr>
      </w:pPr>
      <w:r w:rsidRPr="0052630C">
        <w:rPr>
          <w:rFonts w:ascii="Arial" w:hAnsi="Arial" w:cs="Arial"/>
          <w:sz w:val="20"/>
          <w:szCs w:val="20"/>
        </w:rPr>
        <w:t xml:space="preserve">Změnu subdodavatele je zhotovitel oprávněn provést pouze se souhlasem objednatele. Zhotovitel je povinen jakoukoliv změnu na pozici subdodavatele předem písemně oznámit objednateli s tím, že tento subdodavatel splňuje všechny kvalifikační předpoklady, v rozsahu v jakém tyto kvalifikační předpoklady splňoval subdodavatel, jež byl tímto subdodavatelem nahrazen. Objednatel je povinen se ve lhůtě 7 kalendářních dnů ode dne doručení písemného oznámení vyjádřit, zda změnu subdodavatele povoluje či </w:t>
      </w:r>
      <w:r w:rsidRPr="0052630C">
        <w:rPr>
          <w:rFonts w:ascii="Arial" w:hAnsi="Arial" w:cs="Arial"/>
          <w:sz w:val="20"/>
          <w:szCs w:val="20"/>
        </w:rPr>
        <w:lastRenderedPageBreak/>
        <w:t>nikoliv. Nevyjádří-li se objednatel ve stanovené lhůtě, považuje se změna na pozici subdodavatele ze strany objednatele za povolenou. Zhotovitel je dále povinen vést a průběžně aktualizovat reálný seznam všech subdodavatelů podílejících se na realizaci díla, vče</w:t>
      </w:r>
      <w:r w:rsidR="00561062">
        <w:rPr>
          <w:rFonts w:ascii="Arial" w:hAnsi="Arial" w:cs="Arial"/>
          <w:sz w:val="20"/>
          <w:szCs w:val="20"/>
        </w:rPr>
        <w:t>tně výše jejich podílu na díle.</w:t>
      </w:r>
    </w:p>
    <w:p w14:paraId="6860ADA8" w14:textId="02ADFC3D" w:rsidR="00B2206E" w:rsidRPr="00FA3361" w:rsidRDefault="00B2206E" w:rsidP="00FA3361">
      <w:pPr>
        <w:numPr>
          <w:ilvl w:val="0"/>
          <w:numId w:val="26"/>
        </w:numPr>
        <w:tabs>
          <w:tab w:val="left" w:pos="709"/>
        </w:tabs>
        <w:suppressAutoHyphens w:val="0"/>
        <w:overflowPunct w:val="0"/>
        <w:autoSpaceDE w:val="0"/>
        <w:autoSpaceDN w:val="0"/>
        <w:adjustRightInd w:val="0"/>
        <w:spacing w:before="240" w:after="240"/>
        <w:ind w:left="0" w:firstLine="0"/>
        <w:jc w:val="both"/>
        <w:textAlignment w:val="baseline"/>
        <w:rPr>
          <w:rFonts w:ascii="Arial" w:hAnsi="Arial" w:cs="Arial"/>
          <w:sz w:val="20"/>
          <w:szCs w:val="20"/>
        </w:rPr>
      </w:pPr>
      <w:r w:rsidRPr="0052630C">
        <w:rPr>
          <w:rFonts w:ascii="Arial" w:hAnsi="Arial" w:cs="Arial"/>
          <w:sz w:val="20"/>
          <w:szCs w:val="20"/>
        </w:rPr>
        <w:t xml:space="preserve">Porušení odst. </w:t>
      </w:r>
      <w:proofErr w:type="gramStart"/>
      <w:r w:rsidR="00FA3361">
        <w:rPr>
          <w:rFonts w:ascii="Arial" w:hAnsi="Arial" w:cs="Arial"/>
          <w:sz w:val="20"/>
          <w:szCs w:val="20"/>
        </w:rPr>
        <w:t>11</w:t>
      </w:r>
      <w:r w:rsidR="008C5CCE">
        <w:rPr>
          <w:rFonts w:ascii="Arial" w:hAnsi="Arial" w:cs="Arial"/>
          <w:sz w:val="20"/>
          <w:szCs w:val="20"/>
        </w:rPr>
        <w:t>.2. zhotovitelem</w:t>
      </w:r>
      <w:proofErr w:type="gramEnd"/>
      <w:r w:rsidRPr="0052630C">
        <w:rPr>
          <w:rFonts w:ascii="Arial" w:hAnsi="Arial" w:cs="Arial"/>
          <w:sz w:val="20"/>
          <w:szCs w:val="20"/>
        </w:rPr>
        <w:t xml:space="preserve"> opravňuje objednatele odstoupit od Smlouvy pro podstatné porušení smluvní povinnosti zhotovitelem.</w:t>
      </w:r>
    </w:p>
    <w:p w14:paraId="2658CFC7" w14:textId="58EA6A1E" w:rsidR="00401E86" w:rsidRPr="0052630C" w:rsidRDefault="00401E86" w:rsidP="00FA3361">
      <w:pPr>
        <w:pStyle w:val="Zkladntextodsazen21"/>
        <w:keepNext/>
        <w:spacing w:before="240"/>
        <w:ind w:firstLine="0"/>
        <w:jc w:val="center"/>
        <w:rPr>
          <w:rFonts w:ascii="Arial" w:hAnsi="Arial" w:cs="Arial"/>
          <w:b/>
          <w:sz w:val="20"/>
          <w:szCs w:val="20"/>
        </w:rPr>
      </w:pPr>
      <w:r w:rsidRPr="0052630C">
        <w:rPr>
          <w:rFonts w:ascii="Arial" w:hAnsi="Arial" w:cs="Arial"/>
          <w:b/>
          <w:sz w:val="20"/>
          <w:szCs w:val="20"/>
        </w:rPr>
        <w:t>Článek XI</w:t>
      </w:r>
      <w:r w:rsidR="00B2206E" w:rsidRPr="0052630C">
        <w:rPr>
          <w:rFonts w:ascii="Arial" w:hAnsi="Arial" w:cs="Arial"/>
          <w:b/>
          <w:sz w:val="20"/>
          <w:szCs w:val="20"/>
        </w:rPr>
        <w:t>I</w:t>
      </w:r>
      <w:r w:rsidRPr="0052630C">
        <w:rPr>
          <w:rFonts w:ascii="Arial" w:hAnsi="Arial" w:cs="Arial"/>
          <w:b/>
          <w:sz w:val="20"/>
          <w:szCs w:val="20"/>
        </w:rPr>
        <w:t>.</w:t>
      </w:r>
    </w:p>
    <w:p w14:paraId="39FD47C8" w14:textId="04101656" w:rsidR="0020055D" w:rsidRPr="0052630C" w:rsidRDefault="00401E86" w:rsidP="00603326">
      <w:pPr>
        <w:pStyle w:val="Nadpis2"/>
        <w:numPr>
          <w:ilvl w:val="0"/>
          <w:numId w:val="0"/>
        </w:numPr>
        <w:spacing w:after="240"/>
        <w:ind w:left="578" w:hanging="578"/>
        <w:rPr>
          <w:rFonts w:ascii="Arial" w:hAnsi="Arial" w:cs="Arial"/>
          <w:b w:val="0"/>
          <w:bCs w:val="0"/>
          <w:sz w:val="20"/>
          <w:szCs w:val="20"/>
        </w:rPr>
      </w:pPr>
      <w:r w:rsidRPr="0052630C">
        <w:rPr>
          <w:rFonts w:ascii="Arial" w:hAnsi="Arial" w:cs="Arial"/>
          <w:sz w:val="20"/>
          <w:szCs w:val="20"/>
        </w:rPr>
        <w:t>Platnost a účinnost smlouvy</w:t>
      </w:r>
    </w:p>
    <w:p w14:paraId="6C2E45EC" w14:textId="0981E1BC" w:rsidR="00FA3361" w:rsidRPr="00BB6E78" w:rsidRDefault="00FA3361" w:rsidP="00FA3361">
      <w:pPr>
        <w:pStyle w:val="Zkladntextodsazen21"/>
        <w:numPr>
          <w:ilvl w:val="0"/>
          <w:numId w:val="15"/>
        </w:numPr>
        <w:tabs>
          <w:tab w:val="left" w:pos="567"/>
        </w:tabs>
        <w:ind w:left="0" w:firstLine="0"/>
        <w:rPr>
          <w:rFonts w:ascii="Arial" w:hAnsi="Arial" w:cs="Arial"/>
          <w:sz w:val="20"/>
          <w:szCs w:val="20"/>
        </w:rPr>
      </w:pPr>
      <w:r w:rsidRPr="006766F8">
        <w:rPr>
          <w:rFonts w:ascii="Arial" w:hAnsi="Arial" w:cs="Arial"/>
          <w:sz w:val="20"/>
          <w:szCs w:val="20"/>
        </w:rPr>
        <w:t>Tato Smlouva o dílo je vyhotovena v elektronické podobě, přičemž obě smluvní strany obdrží její elektronický originál.</w:t>
      </w:r>
    </w:p>
    <w:p w14:paraId="624C28ED" w14:textId="77777777" w:rsidR="00FA3361" w:rsidRDefault="00FA3361" w:rsidP="00BB6E78">
      <w:pPr>
        <w:pStyle w:val="Zkladntextodsazen21"/>
        <w:numPr>
          <w:ilvl w:val="0"/>
          <w:numId w:val="15"/>
        </w:numPr>
        <w:tabs>
          <w:tab w:val="left" w:pos="567"/>
        </w:tabs>
        <w:spacing w:before="240"/>
        <w:ind w:left="0" w:firstLine="0"/>
        <w:rPr>
          <w:rFonts w:ascii="Arial" w:hAnsi="Arial" w:cs="Arial"/>
          <w:sz w:val="20"/>
          <w:szCs w:val="20"/>
        </w:rPr>
      </w:pPr>
      <w:r w:rsidRPr="006766F8">
        <w:rPr>
          <w:rFonts w:ascii="Arial" w:hAnsi="Arial" w:cs="Arial"/>
          <w:sz w:val="20"/>
          <w:szCs w:val="20"/>
        </w:rPr>
        <w:t xml:space="preserve">Smlouva je platná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w:t>
      </w:r>
      <w:r w:rsidRPr="002E7F95">
        <w:rPr>
          <w:rFonts w:ascii="Arial" w:hAnsi="Arial" w:cs="Arial"/>
          <w:sz w:val="20"/>
          <w:szCs w:val="20"/>
        </w:rPr>
        <w:t>samostatných souborů tvořících v souhrnu Smlouvu, a to oběma smluvními stranami).</w:t>
      </w:r>
    </w:p>
    <w:p w14:paraId="36D11276" w14:textId="6A239CCD" w:rsidR="00AB4AC2" w:rsidRPr="002B1482" w:rsidRDefault="00FA3361" w:rsidP="002B1482">
      <w:pPr>
        <w:pStyle w:val="Zkladntextodsazen21"/>
        <w:numPr>
          <w:ilvl w:val="0"/>
          <w:numId w:val="15"/>
        </w:numPr>
        <w:tabs>
          <w:tab w:val="left" w:pos="567"/>
        </w:tabs>
        <w:spacing w:before="240" w:after="240"/>
        <w:ind w:left="0" w:firstLine="0"/>
        <w:rPr>
          <w:rFonts w:ascii="Arial" w:hAnsi="Arial" w:cs="Arial"/>
          <w:sz w:val="20"/>
          <w:szCs w:val="20"/>
        </w:rPr>
      </w:pPr>
      <w:r w:rsidRPr="00FA3361">
        <w:rPr>
          <w:rFonts w:ascii="Arial" w:hAnsi="Arial" w:cs="Arial"/>
          <w:sz w:val="20"/>
          <w:szCs w:val="20"/>
        </w:rPr>
        <w:t>Smlouva je účinná dnem její</w:t>
      </w:r>
      <w:r w:rsidR="00561062">
        <w:rPr>
          <w:rFonts w:ascii="Arial" w:hAnsi="Arial" w:cs="Arial"/>
          <w:sz w:val="20"/>
          <w:szCs w:val="20"/>
        </w:rPr>
        <w:t>ho uveřejnění v registru smluv.</w:t>
      </w:r>
    </w:p>
    <w:p w14:paraId="6AAE6FC9" w14:textId="77777777" w:rsidR="002B1482" w:rsidRPr="0052630C" w:rsidRDefault="002B1482" w:rsidP="002B1482">
      <w:pPr>
        <w:pStyle w:val="Nadpis2"/>
        <w:numPr>
          <w:ilvl w:val="0"/>
          <w:numId w:val="0"/>
        </w:numPr>
        <w:spacing w:before="240"/>
        <w:ind w:left="578" w:hanging="578"/>
        <w:rPr>
          <w:rFonts w:ascii="Arial" w:hAnsi="Arial" w:cs="Arial"/>
          <w:b w:val="0"/>
          <w:sz w:val="20"/>
          <w:szCs w:val="20"/>
        </w:rPr>
      </w:pPr>
      <w:r w:rsidRPr="0052630C">
        <w:rPr>
          <w:rFonts w:ascii="Arial" w:hAnsi="Arial" w:cs="Arial"/>
          <w:sz w:val="20"/>
          <w:szCs w:val="20"/>
        </w:rPr>
        <w:t>Článek XIII.</w:t>
      </w:r>
    </w:p>
    <w:p w14:paraId="41035839" w14:textId="7F0D4FDA" w:rsidR="002B1482" w:rsidRPr="0052630C" w:rsidRDefault="002B1482" w:rsidP="002B1482">
      <w:pPr>
        <w:pStyle w:val="Nadpis2"/>
        <w:numPr>
          <w:ilvl w:val="0"/>
          <w:numId w:val="0"/>
        </w:numPr>
        <w:spacing w:after="240"/>
        <w:ind w:left="578" w:hanging="578"/>
        <w:rPr>
          <w:rFonts w:ascii="Arial" w:hAnsi="Arial" w:cs="Arial"/>
          <w:sz w:val="20"/>
          <w:szCs w:val="20"/>
        </w:rPr>
      </w:pPr>
      <w:r>
        <w:rPr>
          <w:rFonts w:ascii="Arial" w:hAnsi="Arial" w:cs="Arial"/>
          <w:sz w:val="20"/>
          <w:szCs w:val="20"/>
        </w:rPr>
        <w:t>Indexační doložka</w:t>
      </w:r>
    </w:p>
    <w:p w14:paraId="483B16C1" w14:textId="772C2CC8" w:rsidR="002B1482" w:rsidRDefault="00735E8D" w:rsidP="002B1482">
      <w:pPr>
        <w:pStyle w:val="Odstavecseseznamem"/>
        <w:widowControl w:val="0"/>
        <w:numPr>
          <w:ilvl w:val="0"/>
          <w:numId w:val="36"/>
        </w:numPr>
        <w:suppressAutoHyphens w:val="0"/>
        <w:autoSpaceDE w:val="0"/>
        <w:autoSpaceDN w:val="0"/>
        <w:adjustRightInd w:val="0"/>
        <w:spacing w:before="240"/>
        <w:ind w:left="0" w:firstLine="0"/>
        <w:jc w:val="both"/>
        <w:rPr>
          <w:rFonts w:ascii="Arial" w:hAnsi="Arial" w:cs="Arial"/>
          <w:color w:val="000000"/>
          <w:sz w:val="20"/>
          <w:szCs w:val="20"/>
        </w:rPr>
      </w:pPr>
      <w:r>
        <w:rPr>
          <w:rFonts w:ascii="Arial" w:hAnsi="Arial" w:cs="Arial"/>
          <w:sz w:val="20"/>
          <w:szCs w:val="20"/>
        </w:rPr>
        <w:t>Cena díla</w:t>
      </w:r>
      <w:r w:rsidR="002B1482" w:rsidRPr="002B1482">
        <w:rPr>
          <w:rFonts w:ascii="Arial" w:hAnsi="Arial" w:cs="Arial"/>
          <w:color w:val="000000"/>
          <w:sz w:val="20"/>
          <w:szCs w:val="20"/>
        </w:rPr>
        <w:t xml:space="preserve"> bude měněna v případě ročního růstu indexu spotřebitelských cen dle průměrné </w:t>
      </w:r>
      <w:r w:rsidR="002B1482" w:rsidRPr="002B1482">
        <w:rPr>
          <w:rFonts w:ascii="Arial" w:hAnsi="Arial" w:cs="Arial"/>
          <w:b/>
          <w:bCs/>
          <w:color w:val="333333"/>
          <w:sz w:val="20"/>
          <w:szCs w:val="20"/>
        </w:rPr>
        <w:t xml:space="preserve">roční míry inflace </w:t>
      </w:r>
      <w:r w:rsidR="002B1482" w:rsidRPr="002B1482">
        <w:rPr>
          <w:rFonts w:ascii="Arial" w:hAnsi="Arial" w:cs="Arial"/>
          <w:bCs/>
          <w:color w:val="333333"/>
          <w:sz w:val="20"/>
          <w:szCs w:val="20"/>
        </w:rPr>
        <w:t>vyhlá</w:t>
      </w:r>
      <w:r w:rsidR="002B1482" w:rsidRPr="002B1482">
        <w:rPr>
          <w:rFonts w:ascii="Arial" w:hAnsi="Arial" w:cs="Arial"/>
          <w:color w:val="000000"/>
          <w:sz w:val="20"/>
          <w:szCs w:val="20"/>
        </w:rPr>
        <w:t>šené Českým statistickým úřadem k poslednímu dni předchozího kalendářního roku.</w:t>
      </w:r>
    </w:p>
    <w:p w14:paraId="47EAE376" w14:textId="01C3F47A" w:rsidR="002B1482" w:rsidRDefault="00735E8D" w:rsidP="002B1482">
      <w:pPr>
        <w:pStyle w:val="Odstavecseseznamem"/>
        <w:widowControl w:val="0"/>
        <w:numPr>
          <w:ilvl w:val="0"/>
          <w:numId w:val="36"/>
        </w:numPr>
        <w:suppressAutoHyphens w:val="0"/>
        <w:autoSpaceDE w:val="0"/>
        <w:autoSpaceDN w:val="0"/>
        <w:adjustRightInd w:val="0"/>
        <w:spacing w:before="240"/>
        <w:ind w:left="0" w:firstLine="0"/>
        <w:jc w:val="both"/>
        <w:rPr>
          <w:rFonts w:ascii="Arial" w:hAnsi="Arial" w:cs="Arial"/>
          <w:color w:val="000000"/>
          <w:sz w:val="20"/>
          <w:szCs w:val="20"/>
        </w:rPr>
      </w:pPr>
      <w:r>
        <w:rPr>
          <w:rFonts w:ascii="Arial" w:hAnsi="Arial" w:cs="Arial"/>
          <w:color w:val="000000"/>
          <w:sz w:val="20"/>
          <w:szCs w:val="20"/>
        </w:rPr>
        <w:t>C</w:t>
      </w:r>
      <w:r w:rsidR="002B1482" w:rsidRPr="002B1482">
        <w:rPr>
          <w:rFonts w:ascii="Arial" w:hAnsi="Arial" w:cs="Arial"/>
          <w:color w:val="000000"/>
          <w:sz w:val="20"/>
          <w:szCs w:val="20"/>
        </w:rPr>
        <w:t>ena</w:t>
      </w:r>
      <w:r>
        <w:rPr>
          <w:rFonts w:ascii="Arial" w:hAnsi="Arial" w:cs="Arial"/>
          <w:color w:val="000000"/>
          <w:sz w:val="20"/>
          <w:szCs w:val="20"/>
        </w:rPr>
        <w:t xml:space="preserve"> díla</w:t>
      </w:r>
      <w:r w:rsidR="002B1482" w:rsidRPr="002B1482">
        <w:rPr>
          <w:rFonts w:ascii="Arial" w:hAnsi="Arial" w:cs="Arial"/>
          <w:color w:val="000000"/>
          <w:sz w:val="20"/>
          <w:szCs w:val="20"/>
        </w:rPr>
        <w:t xml:space="preserve"> zaokrouhlená na 2 desetinná místa, bude navýšena o procentní podíl indexu vyhlášeného Českým statistickým úřadem.</w:t>
      </w:r>
    </w:p>
    <w:p w14:paraId="508E3BC1" w14:textId="3B963D4A" w:rsidR="002B1482" w:rsidRDefault="00735E8D" w:rsidP="002B1482">
      <w:pPr>
        <w:pStyle w:val="Odstavecseseznamem"/>
        <w:widowControl w:val="0"/>
        <w:numPr>
          <w:ilvl w:val="0"/>
          <w:numId w:val="36"/>
        </w:numPr>
        <w:suppressAutoHyphens w:val="0"/>
        <w:autoSpaceDE w:val="0"/>
        <w:autoSpaceDN w:val="0"/>
        <w:adjustRightInd w:val="0"/>
        <w:spacing w:before="240"/>
        <w:ind w:left="0" w:firstLine="0"/>
        <w:jc w:val="both"/>
        <w:rPr>
          <w:rFonts w:ascii="Arial" w:hAnsi="Arial" w:cs="Arial"/>
          <w:color w:val="000000"/>
          <w:sz w:val="20"/>
          <w:szCs w:val="20"/>
        </w:rPr>
      </w:pPr>
      <w:r>
        <w:rPr>
          <w:rFonts w:ascii="Arial" w:hAnsi="Arial" w:cs="Arial"/>
          <w:color w:val="000000"/>
          <w:sz w:val="20"/>
          <w:szCs w:val="20"/>
        </w:rPr>
        <w:t>Zhotovitel</w:t>
      </w:r>
      <w:r w:rsidR="002B1482" w:rsidRPr="002B1482">
        <w:rPr>
          <w:rFonts w:ascii="Arial" w:hAnsi="Arial" w:cs="Arial"/>
          <w:color w:val="000000"/>
          <w:sz w:val="20"/>
          <w:szCs w:val="20"/>
        </w:rPr>
        <w:t xml:space="preserve"> upraví ceny nejpozději do 30 dnů ode dne vyhlášení příslušného ročního indexu spotřebitelských cen Českým statistickým úřadem a takto upravené ceny písemně oznámí </w:t>
      </w:r>
      <w:r>
        <w:rPr>
          <w:rFonts w:ascii="Arial" w:hAnsi="Arial" w:cs="Arial"/>
          <w:color w:val="000000"/>
          <w:sz w:val="20"/>
          <w:szCs w:val="20"/>
        </w:rPr>
        <w:t>Objednateli</w:t>
      </w:r>
      <w:r w:rsidR="002B1482" w:rsidRPr="002B1482">
        <w:rPr>
          <w:rFonts w:ascii="Arial" w:hAnsi="Arial" w:cs="Arial"/>
          <w:color w:val="000000"/>
          <w:sz w:val="20"/>
          <w:szCs w:val="20"/>
        </w:rPr>
        <w:t xml:space="preserve"> k odsouhlasení. </w:t>
      </w:r>
      <w:r>
        <w:rPr>
          <w:rFonts w:ascii="Arial" w:hAnsi="Arial" w:cs="Arial"/>
          <w:color w:val="000000"/>
          <w:sz w:val="20"/>
          <w:szCs w:val="20"/>
        </w:rPr>
        <w:t>Zhotovitel</w:t>
      </w:r>
      <w:r w:rsidR="002B1482" w:rsidRPr="002B1482">
        <w:rPr>
          <w:rFonts w:ascii="Arial" w:hAnsi="Arial" w:cs="Arial"/>
          <w:color w:val="000000"/>
          <w:sz w:val="20"/>
          <w:szCs w:val="20"/>
        </w:rPr>
        <w:t xml:space="preserve"> nejpozději do 30 dnů od obdržení oznámení odešle </w:t>
      </w:r>
      <w:r>
        <w:rPr>
          <w:rFonts w:ascii="Arial" w:hAnsi="Arial" w:cs="Arial"/>
          <w:color w:val="000000"/>
          <w:sz w:val="20"/>
          <w:szCs w:val="20"/>
        </w:rPr>
        <w:t>Objednateli</w:t>
      </w:r>
      <w:r w:rsidR="002B1482" w:rsidRPr="002B1482">
        <w:rPr>
          <w:rFonts w:ascii="Arial" w:hAnsi="Arial" w:cs="Arial"/>
          <w:color w:val="000000"/>
          <w:sz w:val="20"/>
          <w:szCs w:val="20"/>
        </w:rPr>
        <w:t xml:space="preserve"> písemně souhlas nebo námitky (v případě chybně uvedených procent nebo výpočtu) k upraveným cenám.</w:t>
      </w:r>
    </w:p>
    <w:p w14:paraId="17B807C1" w14:textId="298E42C9" w:rsidR="002B1482" w:rsidRDefault="00735E8D" w:rsidP="002B1482">
      <w:pPr>
        <w:pStyle w:val="Odstavecseseznamem"/>
        <w:widowControl w:val="0"/>
        <w:numPr>
          <w:ilvl w:val="0"/>
          <w:numId w:val="36"/>
        </w:numPr>
        <w:suppressAutoHyphens w:val="0"/>
        <w:autoSpaceDE w:val="0"/>
        <w:autoSpaceDN w:val="0"/>
        <w:adjustRightInd w:val="0"/>
        <w:spacing w:before="240"/>
        <w:ind w:left="0" w:firstLine="0"/>
        <w:jc w:val="both"/>
        <w:rPr>
          <w:rFonts w:ascii="Arial" w:hAnsi="Arial" w:cs="Arial"/>
          <w:color w:val="000000"/>
          <w:sz w:val="20"/>
          <w:szCs w:val="20"/>
        </w:rPr>
      </w:pPr>
      <w:r>
        <w:rPr>
          <w:rFonts w:ascii="Arial" w:hAnsi="Arial" w:cs="Arial"/>
          <w:color w:val="000000"/>
          <w:sz w:val="20"/>
          <w:szCs w:val="20"/>
        </w:rPr>
        <w:t xml:space="preserve">Změna </w:t>
      </w:r>
      <w:r w:rsidR="002B1482" w:rsidRPr="002B1482">
        <w:rPr>
          <w:rFonts w:ascii="Arial" w:hAnsi="Arial" w:cs="Arial"/>
          <w:color w:val="000000"/>
          <w:sz w:val="20"/>
          <w:szCs w:val="20"/>
        </w:rPr>
        <w:t>cen bude provedena nejdříve v kalendářním roce 2023. Účinnosti změna nabývá nejdříve k 1. dubnu příslušného roku.</w:t>
      </w:r>
    </w:p>
    <w:p w14:paraId="60664063" w14:textId="4AE51716" w:rsidR="002B1482" w:rsidRPr="005D15BF" w:rsidRDefault="00735E8D" w:rsidP="002B1482">
      <w:pPr>
        <w:pStyle w:val="Odstavecseseznamem"/>
        <w:widowControl w:val="0"/>
        <w:numPr>
          <w:ilvl w:val="0"/>
          <w:numId w:val="36"/>
        </w:numPr>
        <w:suppressAutoHyphens w:val="0"/>
        <w:autoSpaceDE w:val="0"/>
        <w:autoSpaceDN w:val="0"/>
        <w:adjustRightInd w:val="0"/>
        <w:spacing w:before="240"/>
        <w:ind w:left="0" w:firstLine="0"/>
        <w:jc w:val="both"/>
        <w:rPr>
          <w:rFonts w:ascii="Arial" w:hAnsi="Arial" w:cs="Arial"/>
          <w:color w:val="000000"/>
          <w:sz w:val="20"/>
          <w:szCs w:val="20"/>
        </w:rPr>
      </w:pPr>
      <w:r>
        <w:rPr>
          <w:rFonts w:ascii="Arial" w:hAnsi="Arial" w:cs="Arial"/>
          <w:sz w:val="20"/>
          <w:szCs w:val="20"/>
        </w:rPr>
        <w:t>C</w:t>
      </w:r>
      <w:r w:rsidR="002B1482" w:rsidRPr="002B1482">
        <w:rPr>
          <w:rFonts w:ascii="Arial" w:hAnsi="Arial" w:cs="Arial"/>
          <w:sz w:val="20"/>
          <w:szCs w:val="20"/>
        </w:rPr>
        <w:t>eny budou podle předchozích odstavců změněny vždy pouze jednou ročně.</w:t>
      </w:r>
    </w:p>
    <w:p w14:paraId="51B37764" w14:textId="6C6D3B53" w:rsidR="005D15BF" w:rsidRDefault="005D15BF" w:rsidP="005D15BF">
      <w:pPr>
        <w:widowControl w:val="0"/>
        <w:suppressAutoHyphens w:val="0"/>
        <w:autoSpaceDE w:val="0"/>
        <w:autoSpaceDN w:val="0"/>
        <w:adjustRightInd w:val="0"/>
        <w:spacing w:before="240"/>
        <w:jc w:val="both"/>
        <w:rPr>
          <w:rFonts w:ascii="Arial" w:hAnsi="Arial" w:cs="Arial"/>
          <w:color w:val="000000"/>
          <w:sz w:val="20"/>
          <w:szCs w:val="20"/>
        </w:rPr>
      </w:pPr>
    </w:p>
    <w:p w14:paraId="0FBD960A" w14:textId="77777777" w:rsidR="005D15BF" w:rsidRPr="0052630C" w:rsidRDefault="005D15BF" w:rsidP="005D15BF">
      <w:pPr>
        <w:pStyle w:val="Nadpis2"/>
        <w:numPr>
          <w:ilvl w:val="0"/>
          <w:numId w:val="0"/>
        </w:numPr>
        <w:spacing w:before="240"/>
        <w:ind w:left="578" w:hanging="578"/>
        <w:rPr>
          <w:rFonts w:ascii="Arial" w:hAnsi="Arial" w:cs="Arial"/>
          <w:b w:val="0"/>
          <w:sz w:val="20"/>
          <w:szCs w:val="20"/>
        </w:rPr>
      </w:pPr>
      <w:r w:rsidRPr="0052630C">
        <w:rPr>
          <w:rFonts w:ascii="Arial" w:hAnsi="Arial" w:cs="Arial"/>
          <w:sz w:val="20"/>
          <w:szCs w:val="20"/>
        </w:rPr>
        <w:t>Článek XI</w:t>
      </w:r>
      <w:r>
        <w:rPr>
          <w:rFonts w:ascii="Arial" w:hAnsi="Arial" w:cs="Arial"/>
          <w:sz w:val="20"/>
          <w:szCs w:val="20"/>
        </w:rPr>
        <w:t>V</w:t>
      </w:r>
      <w:r w:rsidRPr="0052630C">
        <w:rPr>
          <w:rFonts w:ascii="Arial" w:hAnsi="Arial" w:cs="Arial"/>
          <w:sz w:val="20"/>
          <w:szCs w:val="20"/>
        </w:rPr>
        <w:t>.</w:t>
      </w:r>
    </w:p>
    <w:p w14:paraId="7731AEB5" w14:textId="2F2DE7DB" w:rsidR="005D15BF" w:rsidRPr="005D15BF" w:rsidRDefault="005D15BF" w:rsidP="005D15BF">
      <w:pPr>
        <w:pStyle w:val="Nadpis2"/>
        <w:numPr>
          <w:ilvl w:val="0"/>
          <w:numId w:val="0"/>
        </w:numPr>
        <w:spacing w:after="240"/>
        <w:ind w:left="578" w:hanging="578"/>
        <w:rPr>
          <w:rFonts w:ascii="Arial" w:hAnsi="Arial" w:cs="Arial"/>
          <w:sz w:val="20"/>
          <w:szCs w:val="20"/>
        </w:rPr>
      </w:pPr>
      <w:r w:rsidRPr="005D15BF">
        <w:rPr>
          <w:rFonts w:ascii="Arial" w:hAnsi="Arial" w:cs="Arial"/>
          <w:sz w:val="20"/>
          <w:szCs w:val="20"/>
        </w:rPr>
        <w:t>Zvláštní ustanovení</w:t>
      </w:r>
    </w:p>
    <w:p w14:paraId="4DBE3856" w14:textId="77777777" w:rsidR="005D15BF" w:rsidRPr="005D15BF" w:rsidRDefault="005D15BF" w:rsidP="005D15BF">
      <w:pPr>
        <w:pStyle w:val="Odstavecseseznamem"/>
        <w:widowControl w:val="0"/>
        <w:numPr>
          <w:ilvl w:val="0"/>
          <w:numId w:val="39"/>
        </w:numPr>
        <w:suppressAutoHyphens w:val="0"/>
        <w:autoSpaceDE w:val="0"/>
        <w:autoSpaceDN w:val="0"/>
        <w:adjustRightInd w:val="0"/>
        <w:spacing w:before="120" w:after="120"/>
        <w:ind w:left="709" w:hanging="709"/>
        <w:jc w:val="both"/>
        <w:rPr>
          <w:rFonts w:ascii="Arial" w:hAnsi="Arial" w:cs="Arial"/>
          <w:sz w:val="20"/>
          <w:szCs w:val="20"/>
        </w:rPr>
      </w:pPr>
      <w:r w:rsidRPr="005D15BF">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15840C9E" w14:textId="77777777" w:rsidR="005D15BF" w:rsidRPr="005D15BF" w:rsidRDefault="005D15BF" w:rsidP="005D15BF">
      <w:pPr>
        <w:pStyle w:val="Odstavecseseznamem"/>
        <w:widowControl w:val="0"/>
        <w:numPr>
          <w:ilvl w:val="0"/>
          <w:numId w:val="39"/>
        </w:numPr>
        <w:suppressAutoHyphens w:val="0"/>
        <w:autoSpaceDE w:val="0"/>
        <w:autoSpaceDN w:val="0"/>
        <w:adjustRightInd w:val="0"/>
        <w:spacing w:before="120" w:after="120"/>
        <w:ind w:left="709" w:hanging="709"/>
        <w:jc w:val="both"/>
        <w:rPr>
          <w:rFonts w:ascii="Arial" w:hAnsi="Arial" w:cs="Arial"/>
          <w:sz w:val="20"/>
          <w:szCs w:val="20"/>
        </w:rPr>
      </w:pPr>
      <w:r w:rsidRPr="005D15BF">
        <w:rPr>
          <w:rFonts w:ascii="Arial" w:hAnsi="Arial" w:cs="Arial"/>
          <w:sz w:val="20"/>
          <w:szCs w:val="20"/>
        </w:rPr>
        <w:t>Prodávající se zavazuje v rámci plnění této smlouvy nevyužívat v rozsahu vyšším než 10% ceny poddodavatele, který je:</w:t>
      </w:r>
    </w:p>
    <w:p w14:paraId="05E4C6EB" w14:textId="77777777" w:rsidR="005D15BF" w:rsidRPr="005D15BF" w:rsidRDefault="005D15BF" w:rsidP="005D15BF">
      <w:pPr>
        <w:pStyle w:val="CM1"/>
        <w:numPr>
          <w:ilvl w:val="0"/>
          <w:numId w:val="40"/>
        </w:numPr>
        <w:spacing w:before="200" w:after="200"/>
        <w:ind w:left="1134" w:hanging="425"/>
        <w:jc w:val="both"/>
        <w:rPr>
          <w:rFonts w:ascii="Arial" w:hAnsi="Arial" w:cs="Arial"/>
          <w:sz w:val="20"/>
          <w:szCs w:val="20"/>
        </w:rPr>
      </w:pPr>
      <w:r w:rsidRPr="005D15BF">
        <w:rPr>
          <w:rFonts w:ascii="Arial" w:hAnsi="Arial" w:cs="Arial"/>
          <w:sz w:val="20"/>
          <w:szCs w:val="20"/>
        </w:rPr>
        <w:t>fyzickou či právnickou osobou nebo subjektem či orgánem se sídlem v Rusku,</w:t>
      </w:r>
    </w:p>
    <w:p w14:paraId="34AFDDB8" w14:textId="77777777" w:rsidR="005D15BF" w:rsidRPr="005D15BF" w:rsidRDefault="005D15BF" w:rsidP="005D15BF">
      <w:pPr>
        <w:pStyle w:val="CM1"/>
        <w:numPr>
          <w:ilvl w:val="0"/>
          <w:numId w:val="40"/>
        </w:numPr>
        <w:spacing w:before="200" w:after="200"/>
        <w:ind w:left="1134" w:hanging="425"/>
        <w:jc w:val="both"/>
        <w:rPr>
          <w:rFonts w:ascii="Arial" w:hAnsi="Arial" w:cs="Arial"/>
          <w:sz w:val="20"/>
          <w:szCs w:val="20"/>
        </w:rPr>
      </w:pPr>
      <w:r w:rsidRPr="005D15BF">
        <w:rPr>
          <w:rFonts w:ascii="Arial" w:hAnsi="Arial" w:cs="Arial"/>
          <w:sz w:val="20"/>
          <w:szCs w:val="20"/>
        </w:rPr>
        <w:t>právnickou osobou, subjektem nebo orgánem, který je z více než 50 % přímo či nepřímo vlastněn některým ze subjektů uvedených v písmeni a) tohoto odstavce, nebo</w:t>
      </w:r>
    </w:p>
    <w:p w14:paraId="59D9A619" w14:textId="77777777" w:rsidR="005D15BF" w:rsidRPr="005D15BF" w:rsidRDefault="005D15BF" w:rsidP="005D15BF">
      <w:pPr>
        <w:pStyle w:val="CM1"/>
        <w:numPr>
          <w:ilvl w:val="0"/>
          <w:numId w:val="40"/>
        </w:numPr>
        <w:spacing w:before="200" w:after="200"/>
        <w:ind w:left="1134" w:hanging="425"/>
        <w:jc w:val="both"/>
        <w:rPr>
          <w:rFonts w:ascii="Arial" w:hAnsi="Arial" w:cs="Arial"/>
          <w:sz w:val="20"/>
          <w:szCs w:val="20"/>
        </w:rPr>
      </w:pPr>
      <w:r w:rsidRPr="005D15BF">
        <w:rPr>
          <w:rFonts w:ascii="Arial" w:hAnsi="Arial" w:cs="Arial"/>
          <w:sz w:val="20"/>
          <w:szCs w:val="20"/>
        </w:rPr>
        <w:t>fyzickou nebo právnickou osobou, subjektem nebo orgánem, který jedná jménem nebo na pokyn některého ze subjektů uvedených v písmeni a) nebo b) tohoto odstavce.</w:t>
      </w:r>
    </w:p>
    <w:p w14:paraId="0DC5E726" w14:textId="5652CA48" w:rsidR="005D15BF" w:rsidRPr="005D15BF" w:rsidRDefault="005D15BF" w:rsidP="005D15BF">
      <w:pPr>
        <w:pStyle w:val="Odstavecseseznamem"/>
        <w:widowControl w:val="0"/>
        <w:numPr>
          <w:ilvl w:val="0"/>
          <w:numId w:val="39"/>
        </w:numPr>
        <w:suppressAutoHyphens w:val="0"/>
        <w:autoSpaceDE w:val="0"/>
        <w:autoSpaceDN w:val="0"/>
        <w:adjustRightInd w:val="0"/>
        <w:spacing w:before="120" w:after="120"/>
        <w:ind w:left="709" w:hanging="709"/>
        <w:jc w:val="both"/>
        <w:rPr>
          <w:rFonts w:ascii="Arial" w:hAnsi="Arial" w:cs="Arial"/>
          <w:sz w:val="20"/>
          <w:szCs w:val="20"/>
          <w:lang w:eastAsia="en-US"/>
        </w:rPr>
      </w:pPr>
      <w:r w:rsidRPr="005D15BF">
        <w:rPr>
          <w:rFonts w:ascii="Arial" w:hAnsi="Arial" w:cs="Arial"/>
          <w:sz w:val="20"/>
          <w:szCs w:val="20"/>
          <w:lang w:eastAsia="en-US"/>
        </w:rPr>
        <w:t xml:space="preserve">Ke změně ustanovení dle odst. </w:t>
      </w:r>
      <w:proofErr w:type="gramStart"/>
      <w:r w:rsidR="002A66C7">
        <w:rPr>
          <w:rFonts w:ascii="Arial" w:hAnsi="Arial" w:cs="Arial"/>
          <w:b/>
          <w:sz w:val="20"/>
          <w:szCs w:val="20"/>
          <w:lang w:eastAsia="en-US"/>
        </w:rPr>
        <w:t>9</w:t>
      </w:r>
      <w:r w:rsidRPr="005D15BF">
        <w:rPr>
          <w:rFonts w:ascii="Arial" w:hAnsi="Arial" w:cs="Arial"/>
          <w:b/>
          <w:sz w:val="20"/>
          <w:szCs w:val="20"/>
          <w:lang w:eastAsia="en-US"/>
        </w:rPr>
        <w:t>.2. písm.</w:t>
      </w:r>
      <w:proofErr w:type="gramEnd"/>
      <w:r w:rsidRPr="005D15BF">
        <w:rPr>
          <w:rFonts w:ascii="Arial" w:hAnsi="Arial" w:cs="Arial"/>
          <w:b/>
          <w:sz w:val="20"/>
          <w:szCs w:val="20"/>
          <w:lang w:eastAsia="en-US"/>
        </w:rPr>
        <w:t xml:space="preserve"> f.</w:t>
      </w:r>
      <w:r w:rsidRPr="005D15BF">
        <w:rPr>
          <w:rFonts w:ascii="Arial" w:hAnsi="Arial" w:cs="Arial"/>
          <w:sz w:val="20"/>
          <w:szCs w:val="20"/>
          <w:lang w:eastAsia="en-US"/>
        </w:rPr>
        <w:t xml:space="preserve"> a odst. </w:t>
      </w:r>
      <w:r w:rsidR="002A66C7">
        <w:rPr>
          <w:rFonts w:ascii="Arial" w:hAnsi="Arial" w:cs="Arial"/>
          <w:b/>
          <w:sz w:val="20"/>
          <w:szCs w:val="20"/>
          <w:lang w:eastAsia="en-US"/>
        </w:rPr>
        <w:t>14.1</w:t>
      </w:r>
      <w:r w:rsidRPr="005D15BF">
        <w:rPr>
          <w:rFonts w:ascii="Arial" w:hAnsi="Arial" w:cs="Arial"/>
          <w:b/>
          <w:sz w:val="20"/>
          <w:szCs w:val="20"/>
          <w:lang w:eastAsia="en-US"/>
        </w:rPr>
        <w:t>.</w:t>
      </w:r>
      <w:r w:rsidRPr="005D15BF">
        <w:rPr>
          <w:rFonts w:ascii="Arial" w:hAnsi="Arial" w:cs="Arial"/>
          <w:sz w:val="20"/>
          <w:szCs w:val="20"/>
          <w:lang w:eastAsia="en-US"/>
        </w:rPr>
        <w:t xml:space="preserve"> a</w:t>
      </w:r>
      <w:r w:rsidR="00276C93">
        <w:rPr>
          <w:rFonts w:ascii="Arial" w:hAnsi="Arial" w:cs="Arial"/>
          <w:b/>
          <w:sz w:val="20"/>
          <w:szCs w:val="20"/>
          <w:lang w:eastAsia="en-US"/>
        </w:rPr>
        <w:t xml:space="preserve"> </w:t>
      </w:r>
      <w:r w:rsidR="002A66C7">
        <w:rPr>
          <w:rFonts w:ascii="Arial" w:hAnsi="Arial" w:cs="Arial"/>
          <w:b/>
          <w:sz w:val="20"/>
          <w:szCs w:val="20"/>
          <w:lang w:eastAsia="en-US"/>
        </w:rPr>
        <w:t>14.2</w:t>
      </w:r>
      <w:r w:rsidRPr="005D15BF">
        <w:rPr>
          <w:rFonts w:ascii="Arial" w:hAnsi="Arial" w:cs="Arial"/>
          <w:b/>
          <w:sz w:val="20"/>
          <w:szCs w:val="20"/>
          <w:lang w:eastAsia="en-US"/>
        </w:rPr>
        <w:t>.</w:t>
      </w:r>
      <w:r w:rsidRPr="005D15BF">
        <w:rPr>
          <w:rFonts w:ascii="Arial" w:hAnsi="Arial" w:cs="Arial"/>
          <w:sz w:val="20"/>
          <w:szCs w:val="20"/>
          <w:lang w:eastAsia="en-US"/>
        </w:rPr>
        <w:t xml:space="preserve"> může dojít pouze v rámci novelizace Nařízení Rady (EU) č. </w:t>
      </w:r>
      <w:r w:rsidRPr="005D15BF">
        <w:rPr>
          <w:rFonts w:ascii="Arial" w:hAnsi="Arial" w:cs="Arial"/>
          <w:sz w:val="20"/>
          <w:szCs w:val="20"/>
        </w:rPr>
        <w:t xml:space="preserve">833/2014 o omezujících opatřeních vzhledem k činnostem Ruska </w:t>
      </w:r>
      <w:r w:rsidRPr="005D15BF">
        <w:rPr>
          <w:rFonts w:ascii="Arial" w:hAnsi="Arial" w:cs="Arial"/>
          <w:sz w:val="20"/>
          <w:szCs w:val="20"/>
        </w:rPr>
        <w:lastRenderedPageBreak/>
        <w:t xml:space="preserve">destabilizujícím situaci na Ukrajině, v aktuálním znění novely Nařízením Rady (EU) č. 2022/576 a </w:t>
      </w:r>
      <w:r w:rsidRPr="005D15BF">
        <w:rPr>
          <w:rFonts w:ascii="Arial" w:hAnsi="Arial" w:cs="Arial"/>
          <w:sz w:val="20"/>
          <w:szCs w:val="20"/>
          <w:lang w:eastAsia="en-US"/>
        </w:rPr>
        <w:t>to formou písemného dodatku k této rámcové dohodě.</w:t>
      </w:r>
    </w:p>
    <w:p w14:paraId="770A95C3" w14:textId="77777777" w:rsidR="005D15BF" w:rsidRDefault="005D15BF" w:rsidP="005D15BF">
      <w:pPr>
        <w:pStyle w:val="Zkladntextodsazen21"/>
        <w:ind w:firstLine="0"/>
        <w:rPr>
          <w:rFonts w:ascii="Arial" w:hAnsi="Arial" w:cs="Arial"/>
          <w:sz w:val="20"/>
          <w:szCs w:val="20"/>
          <w:lang w:eastAsia="cs-CZ"/>
        </w:rPr>
      </w:pPr>
    </w:p>
    <w:p w14:paraId="6AC0BBC9" w14:textId="056F3428" w:rsidR="003D3964" w:rsidRPr="0052630C" w:rsidRDefault="003D3964" w:rsidP="00FA3361">
      <w:pPr>
        <w:pStyle w:val="Nadpis2"/>
        <w:numPr>
          <w:ilvl w:val="0"/>
          <w:numId w:val="0"/>
        </w:numPr>
        <w:spacing w:before="240"/>
        <w:ind w:left="578" w:hanging="578"/>
        <w:rPr>
          <w:rFonts w:ascii="Arial" w:hAnsi="Arial" w:cs="Arial"/>
          <w:b w:val="0"/>
          <w:sz w:val="20"/>
          <w:szCs w:val="20"/>
        </w:rPr>
      </w:pPr>
      <w:r w:rsidRPr="0052630C">
        <w:rPr>
          <w:rFonts w:ascii="Arial" w:hAnsi="Arial" w:cs="Arial"/>
          <w:sz w:val="20"/>
          <w:szCs w:val="20"/>
        </w:rPr>
        <w:t xml:space="preserve">Článek </w:t>
      </w:r>
      <w:r w:rsidR="00806573" w:rsidRPr="0052630C">
        <w:rPr>
          <w:rFonts w:ascii="Arial" w:hAnsi="Arial" w:cs="Arial"/>
          <w:sz w:val="20"/>
          <w:szCs w:val="20"/>
        </w:rPr>
        <w:t>X</w:t>
      </w:r>
      <w:r w:rsidR="002B1482">
        <w:rPr>
          <w:rFonts w:ascii="Arial" w:hAnsi="Arial" w:cs="Arial"/>
          <w:sz w:val="20"/>
          <w:szCs w:val="20"/>
        </w:rPr>
        <w:t>V</w:t>
      </w:r>
      <w:r w:rsidR="008946C4" w:rsidRPr="0052630C">
        <w:rPr>
          <w:rFonts w:ascii="Arial" w:hAnsi="Arial" w:cs="Arial"/>
          <w:sz w:val="20"/>
          <w:szCs w:val="20"/>
        </w:rPr>
        <w:t>.</w:t>
      </w:r>
    </w:p>
    <w:p w14:paraId="7EF101C8" w14:textId="77777777" w:rsidR="00F271C4" w:rsidRPr="0052630C" w:rsidRDefault="008A0551" w:rsidP="000C1E31">
      <w:pPr>
        <w:pStyle w:val="Nadpis2"/>
        <w:numPr>
          <w:ilvl w:val="0"/>
          <w:numId w:val="0"/>
        </w:numPr>
        <w:spacing w:after="240"/>
        <w:ind w:left="578" w:hanging="578"/>
        <w:rPr>
          <w:rFonts w:ascii="Arial" w:hAnsi="Arial" w:cs="Arial"/>
          <w:sz w:val="20"/>
          <w:szCs w:val="20"/>
        </w:rPr>
      </w:pPr>
      <w:r w:rsidRPr="0052630C">
        <w:rPr>
          <w:rFonts w:ascii="Arial" w:hAnsi="Arial" w:cs="Arial"/>
          <w:sz w:val="20"/>
          <w:szCs w:val="20"/>
        </w:rPr>
        <w:t>Závěrečná ustanovení</w:t>
      </w:r>
    </w:p>
    <w:p w14:paraId="22D792EE" w14:textId="3E37637F" w:rsidR="00617425" w:rsidRPr="0052630C" w:rsidRDefault="00617425" w:rsidP="005D15BF">
      <w:pPr>
        <w:pStyle w:val="Zkladntextodsazen21"/>
        <w:numPr>
          <w:ilvl w:val="0"/>
          <w:numId w:val="38"/>
        </w:numPr>
        <w:ind w:left="0" w:firstLine="0"/>
        <w:rPr>
          <w:rFonts w:ascii="Arial" w:hAnsi="Arial" w:cs="Arial"/>
          <w:sz w:val="20"/>
          <w:szCs w:val="20"/>
          <w:lang w:eastAsia="cs-CZ"/>
        </w:rPr>
      </w:pPr>
      <w:r w:rsidRPr="0052630C">
        <w:rPr>
          <w:rFonts w:ascii="Arial" w:hAnsi="Arial" w:cs="Arial"/>
          <w:sz w:val="20"/>
          <w:szCs w:val="20"/>
          <w:lang w:eastAsia="cs-CZ"/>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52630C">
        <w:rPr>
          <w:rFonts w:ascii="Arial" w:hAnsi="Arial" w:cs="Arial"/>
          <w:sz w:val="20"/>
          <w:szCs w:val="20"/>
          <w:lang w:eastAsia="cs-CZ"/>
        </w:rPr>
        <w:t xml:space="preserve"> Zhotovitel prohlašuje, že si je vědom skutečnosti, že Objednatel zadal veřejnou zakázku v souladu se zásadami sociálně odpovědného zadávání veřejných zakázek, </w:t>
      </w:r>
      <w:bookmarkEnd w:id="1"/>
      <w:r w:rsidRPr="0052630C">
        <w:rPr>
          <w:rFonts w:ascii="Arial" w:hAnsi="Arial" w:cs="Arial"/>
          <w:sz w:val="20"/>
          <w:szCs w:val="20"/>
          <w:lang w:eastAsia="cs-CZ"/>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52630C">
        <w:rPr>
          <w:rFonts w:ascii="Arial" w:hAnsi="Arial" w:cs="Arial"/>
          <w:sz w:val="20"/>
          <w:szCs w:val="20"/>
          <w:lang w:eastAsia="cs-CZ"/>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52630C">
        <w:rPr>
          <w:rFonts w:ascii="Arial" w:hAnsi="Arial" w:cs="Arial"/>
          <w:sz w:val="20"/>
          <w:szCs w:val="20"/>
          <w:lang w:eastAsia="cs-CZ"/>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307722C7" w14:textId="53859C21" w:rsidR="00890156" w:rsidRPr="00561062" w:rsidRDefault="005C150F" w:rsidP="005D15BF">
      <w:pPr>
        <w:pStyle w:val="Zkladntextodsazen21"/>
        <w:numPr>
          <w:ilvl w:val="0"/>
          <w:numId w:val="38"/>
        </w:numPr>
        <w:spacing w:before="240"/>
        <w:ind w:left="0" w:firstLine="0"/>
        <w:rPr>
          <w:rFonts w:ascii="Arial" w:hAnsi="Arial" w:cs="Arial"/>
          <w:sz w:val="20"/>
          <w:szCs w:val="20"/>
          <w:lang w:eastAsia="cs-CZ"/>
        </w:rPr>
      </w:pPr>
      <w:r w:rsidRPr="0052630C">
        <w:rPr>
          <w:rFonts w:ascii="Arial" w:hAnsi="Arial" w:cs="Arial"/>
          <w:sz w:val="20"/>
          <w:szCs w:val="20"/>
          <w:lang w:eastAsia="cs-CZ"/>
        </w:rPr>
        <w:t xml:space="preserve">Tato </w:t>
      </w:r>
      <w:r w:rsidR="00BF365E" w:rsidRPr="0052630C">
        <w:rPr>
          <w:rFonts w:ascii="Arial" w:hAnsi="Arial" w:cs="Arial"/>
          <w:sz w:val="20"/>
          <w:szCs w:val="20"/>
          <w:lang w:eastAsia="cs-CZ"/>
        </w:rPr>
        <w:t>S</w:t>
      </w:r>
      <w:r w:rsidRPr="0052630C">
        <w:rPr>
          <w:rFonts w:ascii="Arial" w:hAnsi="Arial" w:cs="Arial"/>
          <w:sz w:val="20"/>
          <w:szCs w:val="20"/>
          <w:lang w:eastAsia="cs-CZ"/>
        </w:rPr>
        <w:t>mlouva podléh</w:t>
      </w:r>
      <w:r w:rsidR="00BF365E" w:rsidRPr="0052630C">
        <w:rPr>
          <w:rFonts w:ascii="Arial" w:hAnsi="Arial" w:cs="Arial"/>
          <w:sz w:val="20"/>
          <w:szCs w:val="20"/>
          <w:lang w:eastAsia="cs-CZ"/>
        </w:rPr>
        <w:t>á</w:t>
      </w:r>
      <w:r w:rsidRPr="0052630C">
        <w:rPr>
          <w:rFonts w:ascii="Arial" w:hAnsi="Arial" w:cs="Arial"/>
          <w:sz w:val="20"/>
          <w:szCs w:val="20"/>
          <w:lang w:eastAsia="cs-CZ"/>
        </w:rPr>
        <w:t xml:space="preserve"> zveřejnění dle zákona č. 340/2015 Sb. o zvláštních podmínkách účinnosti některých smluv, uveřejňování těchto smluv a o registru smluv (zákon o registru smluv), v platném a účinném znění</w:t>
      </w:r>
      <w:r w:rsidR="000B5501" w:rsidRPr="0052630C">
        <w:rPr>
          <w:rFonts w:ascii="Arial" w:hAnsi="Arial" w:cs="Arial"/>
          <w:sz w:val="20"/>
          <w:szCs w:val="20"/>
          <w:lang w:eastAsia="cs-CZ"/>
        </w:rPr>
        <w:t>.</w:t>
      </w:r>
    </w:p>
    <w:p w14:paraId="2F3112DA" w14:textId="18F80CAD" w:rsidR="00F454AB" w:rsidRPr="00561062" w:rsidRDefault="00F454AB" w:rsidP="005D15BF">
      <w:pPr>
        <w:pStyle w:val="Zkladntextodsazen21"/>
        <w:numPr>
          <w:ilvl w:val="0"/>
          <w:numId w:val="38"/>
        </w:numPr>
        <w:spacing w:before="240"/>
        <w:ind w:left="0" w:firstLine="0"/>
        <w:rPr>
          <w:rFonts w:ascii="Arial" w:hAnsi="Arial" w:cs="Arial"/>
          <w:sz w:val="20"/>
          <w:szCs w:val="20"/>
          <w:lang w:eastAsia="cs-CZ"/>
        </w:rPr>
      </w:pPr>
      <w:r w:rsidRPr="0052630C">
        <w:rPr>
          <w:rFonts w:ascii="Arial" w:hAnsi="Arial" w:cs="Arial"/>
          <w:sz w:val="20"/>
          <w:szCs w:val="20"/>
          <w:lang w:eastAsia="cs-CZ"/>
        </w:rPr>
        <w:t xml:space="preserve">Zhotovitel souhlasí se zveřejněním </w:t>
      </w:r>
      <w:r w:rsidR="005C150F" w:rsidRPr="0052630C">
        <w:rPr>
          <w:rFonts w:ascii="Arial" w:hAnsi="Arial" w:cs="Arial"/>
          <w:sz w:val="20"/>
          <w:szCs w:val="20"/>
          <w:lang w:eastAsia="cs-CZ"/>
        </w:rPr>
        <w:t xml:space="preserve">případných informací o této Smlouvě dle zákona č. 106/1999 Sb. o svobodném přístupu k informacím, v jeho platném znění, či se zveřejněním </w:t>
      </w:r>
      <w:r w:rsidRPr="0052630C">
        <w:rPr>
          <w:rFonts w:ascii="Arial" w:hAnsi="Arial" w:cs="Arial"/>
          <w:sz w:val="20"/>
          <w:szCs w:val="20"/>
          <w:lang w:eastAsia="cs-CZ"/>
        </w:rPr>
        <w:t xml:space="preserve">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w:t>
      </w:r>
      <w:r w:rsidR="006530F7" w:rsidRPr="0052630C">
        <w:rPr>
          <w:rFonts w:ascii="Arial" w:hAnsi="Arial" w:cs="Arial"/>
          <w:sz w:val="20"/>
          <w:szCs w:val="20"/>
          <w:lang w:eastAsia="cs-CZ"/>
        </w:rPr>
        <w:t xml:space="preserve">o zvláštních podmínkách účinnosti některých smluv, uveřejňování těchto smluv a o registru smluv (zákon o registru smluv). </w:t>
      </w:r>
      <w:r w:rsidRPr="0052630C">
        <w:rPr>
          <w:rFonts w:ascii="Arial" w:hAnsi="Arial" w:cs="Arial"/>
          <w:sz w:val="20"/>
          <w:szCs w:val="20"/>
          <w:lang w:eastAsia="cs-CZ"/>
        </w:rPr>
        <w:t xml:space="preserve">Smlouvu bude dle vůle </w:t>
      </w:r>
      <w:r w:rsidR="005C150F" w:rsidRPr="0052630C">
        <w:rPr>
          <w:rFonts w:ascii="Arial" w:hAnsi="Arial" w:cs="Arial"/>
          <w:sz w:val="20"/>
          <w:szCs w:val="20"/>
          <w:lang w:eastAsia="cs-CZ"/>
        </w:rPr>
        <w:t>s</w:t>
      </w:r>
      <w:r w:rsidRPr="0052630C">
        <w:rPr>
          <w:rFonts w:ascii="Arial" w:hAnsi="Arial" w:cs="Arial"/>
          <w:sz w:val="20"/>
          <w:szCs w:val="20"/>
          <w:lang w:eastAsia="cs-CZ"/>
        </w:rPr>
        <w:t>mluvních stran na profilu zadavatele a v registru smluv v souladu s příslušnými právními předpisy, zejména ve lhůtách stanovených příslušnými právními předpisy, zveřejňovat Objednatel.</w:t>
      </w:r>
    </w:p>
    <w:p w14:paraId="7060725F" w14:textId="425570EE" w:rsidR="00F454AB" w:rsidRPr="00561062" w:rsidRDefault="00F454AB" w:rsidP="005D15BF">
      <w:pPr>
        <w:pStyle w:val="Zkladntextodsazen21"/>
        <w:numPr>
          <w:ilvl w:val="0"/>
          <w:numId w:val="38"/>
        </w:numPr>
        <w:spacing w:before="240"/>
        <w:ind w:left="0" w:firstLine="0"/>
        <w:rPr>
          <w:rFonts w:ascii="Arial" w:hAnsi="Arial" w:cs="Arial"/>
          <w:sz w:val="20"/>
          <w:szCs w:val="20"/>
          <w:lang w:eastAsia="cs-CZ"/>
        </w:rPr>
      </w:pPr>
      <w:r w:rsidRPr="0052630C">
        <w:rPr>
          <w:rFonts w:ascii="Arial" w:hAnsi="Arial" w:cs="Arial"/>
          <w:sz w:val="20"/>
          <w:szCs w:val="20"/>
          <w:lang w:eastAsia="cs-CZ"/>
        </w:rPr>
        <w:t>Smluvní strany se dohodly, že případné spory vzniklé z této Smlouvy budou přednostně řešit smírnou cestou.</w:t>
      </w:r>
    </w:p>
    <w:p w14:paraId="7C9F0ECF" w14:textId="6E1151E4" w:rsidR="00F454AB" w:rsidRPr="00561062" w:rsidRDefault="00F454AB" w:rsidP="005D15BF">
      <w:pPr>
        <w:pStyle w:val="Zkladntextodsazen21"/>
        <w:numPr>
          <w:ilvl w:val="0"/>
          <w:numId w:val="38"/>
        </w:numPr>
        <w:spacing w:before="240"/>
        <w:ind w:left="0" w:firstLine="0"/>
        <w:rPr>
          <w:rFonts w:ascii="Arial" w:hAnsi="Arial" w:cs="Arial"/>
          <w:sz w:val="20"/>
          <w:szCs w:val="20"/>
          <w:lang w:eastAsia="cs-CZ"/>
        </w:rPr>
      </w:pPr>
      <w:r w:rsidRPr="0052630C">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w:t>
      </w:r>
    </w:p>
    <w:p w14:paraId="49DB71AE" w14:textId="77777777" w:rsidR="00E22CD7" w:rsidRPr="0052630C" w:rsidRDefault="00F454AB" w:rsidP="005D15BF">
      <w:pPr>
        <w:pStyle w:val="Zkladntextodsazen21"/>
        <w:numPr>
          <w:ilvl w:val="0"/>
          <w:numId w:val="38"/>
        </w:numPr>
        <w:spacing w:before="240"/>
        <w:ind w:left="0" w:firstLine="0"/>
        <w:rPr>
          <w:rFonts w:ascii="Arial" w:hAnsi="Arial" w:cs="Arial"/>
          <w:sz w:val="20"/>
          <w:szCs w:val="20"/>
          <w:lang w:eastAsia="cs-CZ"/>
        </w:rPr>
      </w:pPr>
      <w:r w:rsidRPr="0052630C">
        <w:rPr>
          <w:rFonts w:ascii="Arial" w:hAnsi="Arial" w:cs="Arial"/>
          <w:sz w:val="20"/>
          <w:szCs w:val="20"/>
          <w:lang w:eastAsia="cs-CZ"/>
        </w:rPr>
        <w:t>Změny a doplňky této Smlouvy lze provádět pouze vzestupně číslovanými, písemnými oběma Smluvními stranami podepsanými</w:t>
      </w:r>
      <w:r w:rsidRPr="0052630C" w:rsidDel="00CC14C0">
        <w:rPr>
          <w:rFonts w:ascii="Arial" w:hAnsi="Arial" w:cs="Arial"/>
          <w:sz w:val="20"/>
          <w:szCs w:val="20"/>
          <w:lang w:eastAsia="cs-CZ"/>
        </w:rPr>
        <w:t xml:space="preserve"> </w:t>
      </w:r>
      <w:r w:rsidRPr="0052630C">
        <w:rPr>
          <w:rFonts w:ascii="Arial" w:hAnsi="Arial" w:cs="Arial"/>
          <w:sz w:val="20"/>
          <w:szCs w:val="20"/>
          <w:lang w:eastAsia="cs-CZ"/>
        </w:rPr>
        <w:t>dodatky, které se stanou nedílnou součástí této Smlouvy.</w:t>
      </w:r>
    </w:p>
    <w:p w14:paraId="64E1A171" w14:textId="77777777" w:rsidR="00E22CD7" w:rsidRPr="0052630C" w:rsidRDefault="00E22CD7" w:rsidP="005D15BF">
      <w:pPr>
        <w:pStyle w:val="Zkladntextodsazen21"/>
        <w:numPr>
          <w:ilvl w:val="0"/>
          <w:numId w:val="38"/>
        </w:numPr>
        <w:spacing w:before="240"/>
        <w:ind w:left="0" w:firstLine="0"/>
        <w:rPr>
          <w:rFonts w:ascii="Arial" w:hAnsi="Arial" w:cs="Arial"/>
          <w:sz w:val="20"/>
          <w:szCs w:val="20"/>
          <w:lang w:eastAsia="cs-CZ"/>
        </w:rPr>
      </w:pPr>
      <w:r w:rsidRPr="0052630C">
        <w:rPr>
          <w:rFonts w:ascii="Arial" w:hAnsi="Arial" w:cs="Arial"/>
          <w:sz w:val="20"/>
          <w:szCs w:val="20"/>
          <w:lang w:eastAsia="cs-CZ"/>
        </w:rPr>
        <w:t>V ostatním se řídí práva a povinnosti smluvních stran ustanoveními OZ</w:t>
      </w:r>
    </w:p>
    <w:p w14:paraId="38275B8D" w14:textId="7493C481" w:rsidR="00561062" w:rsidRPr="00561062" w:rsidRDefault="00F454AB" w:rsidP="005D15BF">
      <w:pPr>
        <w:pStyle w:val="Zkladntextodsazen21"/>
        <w:numPr>
          <w:ilvl w:val="0"/>
          <w:numId w:val="38"/>
        </w:numPr>
        <w:spacing w:before="240" w:after="240"/>
        <w:ind w:left="0" w:firstLine="0"/>
        <w:rPr>
          <w:rFonts w:ascii="Arial" w:hAnsi="Arial" w:cs="Arial"/>
          <w:sz w:val="20"/>
          <w:szCs w:val="20"/>
          <w:lang w:eastAsia="cs-CZ"/>
        </w:rPr>
      </w:pPr>
      <w:r w:rsidRPr="0052630C">
        <w:rPr>
          <w:rFonts w:ascii="Arial" w:hAnsi="Arial" w:cs="Arial"/>
          <w:sz w:val="20"/>
          <w:szCs w:val="20"/>
          <w:lang w:eastAsia="cs-CZ"/>
        </w:rPr>
        <w:lastRenderedPageBreak/>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6CFF2458" w14:textId="77777777" w:rsidR="00846A10" w:rsidRPr="0052630C" w:rsidRDefault="00846A10" w:rsidP="00561062">
      <w:pPr>
        <w:pStyle w:val="Zkladntextodsazen21"/>
        <w:spacing w:before="240"/>
        <w:ind w:firstLine="0"/>
        <w:rPr>
          <w:rFonts w:ascii="Arial" w:hAnsi="Arial" w:cs="Arial"/>
          <w:sz w:val="20"/>
          <w:szCs w:val="20"/>
          <w:lang w:eastAsia="cs-CZ"/>
        </w:rPr>
      </w:pPr>
      <w:r w:rsidRPr="0052630C">
        <w:rPr>
          <w:rFonts w:ascii="Arial" w:hAnsi="Arial" w:cs="Arial"/>
          <w:sz w:val="20"/>
          <w:szCs w:val="20"/>
          <w:lang w:eastAsia="cs-CZ"/>
        </w:rPr>
        <w:t>Nedílnou součástí Smlouvy jsou následující přílohy:</w:t>
      </w:r>
    </w:p>
    <w:p w14:paraId="132227DA" w14:textId="03EAFD5B" w:rsidR="00846A10" w:rsidRPr="0052630C" w:rsidRDefault="008974D5" w:rsidP="005A5632">
      <w:pPr>
        <w:pStyle w:val="slovanodst"/>
        <w:numPr>
          <w:ilvl w:val="0"/>
          <w:numId w:val="17"/>
        </w:numPr>
        <w:tabs>
          <w:tab w:val="left" w:pos="567"/>
        </w:tabs>
        <w:rPr>
          <w:rFonts w:cs="Arial"/>
          <w:sz w:val="20"/>
        </w:rPr>
      </w:pPr>
      <w:r w:rsidRPr="0052630C">
        <w:rPr>
          <w:rFonts w:cs="Arial"/>
          <w:sz w:val="20"/>
        </w:rPr>
        <w:t>A1 Další technické podmínky</w:t>
      </w:r>
    </w:p>
    <w:p w14:paraId="205F8E9E" w14:textId="3FD7D516" w:rsidR="00846A10" w:rsidRPr="0052630C" w:rsidRDefault="008974D5" w:rsidP="00E22CD7">
      <w:pPr>
        <w:pStyle w:val="slovanodst"/>
        <w:numPr>
          <w:ilvl w:val="0"/>
          <w:numId w:val="17"/>
        </w:numPr>
        <w:tabs>
          <w:tab w:val="left" w:pos="567"/>
        </w:tabs>
        <w:rPr>
          <w:rFonts w:cs="Arial"/>
          <w:sz w:val="20"/>
        </w:rPr>
      </w:pPr>
      <w:r w:rsidRPr="0052630C">
        <w:rPr>
          <w:rFonts w:cs="Arial"/>
          <w:sz w:val="20"/>
        </w:rPr>
        <w:t>A2 Členění nabídkové ceny</w:t>
      </w:r>
    </w:p>
    <w:p w14:paraId="39577DB0" w14:textId="197D5F0F" w:rsidR="00561062" w:rsidRPr="00561062" w:rsidRDefault="008974D5" w:rsidP="00561062">
      <w:pPr>
        <w:pStyle w:val="slovanodst"/>
        <w:numPr>
          <w:ilvl w:val="0"/>
          <w:numId w:val="17"/>
        </w:numPr>
        <w:tabs>
          <w:tab w:val="left" w:pos="567"/>
        </w:tabs>
        <w:spacing w:after="240"/>
        <w:rPr>
          <w:rFonts w:cs="Arial"/>
          <w:sz w:val="20"/>
        </w:rPr>
      </w:pPr>
      <w:r w:rsidRPr="0052630C">
        <w:rPr>
          <w:rFonts w:cs="Arial"/>
          <w:sz w:val="20"/>
        </w:rPr>
        <w:t xml:space="preserve">A3 </w:t>
      </w:r>
      <w:r w:rsidR="00284A00" w:rsidRPr="0052630C">
        <w:rPr>
          <w:rFonts w:cs="Arial"/>
          <w:sz w:val="20"/>
        </w:rPr>
        <w:t>Údaje, které jsou součástí ujednání a nebudou zveřejněny v Registru smluv</w:t>
      </w:r>
    </w:p>
    <w:p w14:paraId="3B1078CF" w14:textId="1E26CAFD" w:rsidR="005B4357" w:rsidRPr="0052630C" w:rsidRDefault="009D659D" w:rsidP="00561062">
      <w:pPr>
        <w:spacing w:before="240" w:after="120"/>
        <w:jc w:val="both"/>
        <w:rPr>
          <w:rFonts w:ascii="Arial" w:hAnsi="Arial" w:cs="Arial"/>
          <w:b/>
          <w:caps/>
          <w:sz w:val="20"/>
          <w:szCs w:val="20"/>
        </w:rPr>
      </w:pPr>
      <w:r w:rsidRPr="0052630C">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3ABB73A0" w14:textId="77777777" w:rsidR="00603326" w:rsidRPr="0052630C" w:rsidRDefault="00603326" w:rsidP="005B4357">
      <w:pPr>
        <w:widowControl w:val="0"/>
        <w:suppressAutoHyphens w:val="0"/>
        <w:rPr>
          <w:rFonts w:ascii="Arial" w:hAnsi="Arial" w:cs="Arial"/>
          <w:sz w:val="20"/>
          <w:szCs w:val="20"/>
        </w:rPr>
      </w:pP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5"/>
        <w:gridCol w:w="4599"/>
      </w:tblGrid>
      <w:tr w:rsidR="005B4357" w:rsidRPr="0052630C" w14:paraId="22BC89DD" w14:textId="77777777" w:rsidTr="005B4357">
        <w:tc>
          <w:tcPr>
            <w:tcW w:w="4820" w:type="dxa"/>
          </w:tcPr>
          <w:p w14:paraId="01F76522" w14:textId="77777777" w:rsidR="005B4357" w:rsidRPr="0052630C" w:rsidRDefault="005B4357" w:rsidP="001D541D">
            <w:pPr>
              <w:widowControl w:val="0"/>
              <w:suppressAutoHyphens w:val="0"/>
              <w:rPr>
                <w:rFonts w:ascii="Arial" w:hAnsi="Arial" w:cs="Arial"/>
                <w:sz w:val="20"/>
                <w:szCs w:val="20"/>
              </w:rPr>
            </w:pPr>
            <w:r w:rsidRPr="0052630C">
              <w:rPr>
                <w:rFonts w:ascii="Arial" w:hAnsi="Arial" w:cs="Arial"/>
                <w:sz w:val="20"/>
                <w:szCs w:val="20"/>
              </w:rPr>
              <w:t>V ……………………..</w:t>
            </w:r>
          </w:p>
        </w:tc>
        <w:tc>
          <w:tcPr>
            <w:tcW w:w="4700" w:type="dxa"/>
          </w:tcPr>
          <w:p w14:paraId="0AEF8B38" w14:textId="77777777" w:rsidR="005B4357" w:rsidRPr="0052630C" w:rsidRDefault="005B4357" w:rsidP="001D541D">
            <w:pPr>
              <w:widowControl w:val="0"/>
              <w:suppressAutoHyphens w:val="0"/>
              <w:rPr>
                <w:rFonts w:ascii="Arial" w:hAnsi="Arial" w:cs="Arial"/>
                <w:sz w:val="20"/>
                <w:szCs w:val="20"/>
              </w:rPr>
            </w:pPr>
            <w:r w:rsidRPr="0052630C">
              <w:rPr>
                <w:rFonts w:ascii="Arial" w:hAnsi="Arial" w:cs="Arial"/>
                <w:sz w:val="20"/>
                <w:szCs w:val="20"/>
              </w:rPr>
              <w:t>V Jihlavě</w:t>
            </w:r>
          </w:p>
        </w:tc>
      </w:tr>
      <w:tr w:rsidR="005B4357" w:rsidRPr="0052630C" w14:paraId="4F3B74D7" w14:textId="77777777" w:rsidTr="005B4357">
        <w:trPr>
          <w:trHeight w:val="66"/>
        </w:trPr>
        <w:tc>
          <w:tcPr>
            <w:tcW w:w="4820" w:type="dxa"/>
          </w:tcPr>
          <w:p w14:paraId="36019554" w14:textId="77777777" w:rsidR="005B4357" w:rsidRPr="0052630C" w:rsidRDefault="005B4357" w:rsidP="001D541D">
            <w:pPr>
              <w:widowControl w:val="0"/>
              <w:suppressAutoHyphens w:val="0"/>
              <w:jc w:val="center"/>
              <w:rPr>
                <w:rFonts w:ascii="Arial" w:hAnsi="Arial" w:cs="Arial"/>
                <w:sz w:val="20"/>
                <w:szCs w:val="20"/>
              </w:rPr>
            </w:pPr>
          </w:p>
          <w:p w14:paraId="19A2CEA4" w14:textId="06530E56" w:rsidR="005B4357" w:rsidRPr="0052630C" w:rsidRDefault="005B4357" w:rsidP="002E7F95">
            <w:pPr>
              <w:widowControl w:val="0"/>
              <w:suppressAutoHyphens w:val="0"/>
              <w:rPr>
                <w:rFonts w:ascii="Arial" w:hAnsi="Arial" w:cs="Arial"/>
                <w:sz w:val="20"/>
                <w:szCs w:val="20"/>
              </w:rPr>
            </w:pPr>
          </w:p>
          <w:p w14:paraId="15DE1CE8" w14:textId="77777777" w:rsidR="005B4357" w:rsidRPr="0052630C" w:rsidRDefault="005B4357" w:rsidP="001D541D">
            <w:pPr>
              <w:widowControl w:val="0"/>
              <w:suppressAutoHyphens w:val="0"/>
              <w:jc w:val="center"/>
              <w:rPr>
                <w:rFonts w:ascii="Arial" w:hAnsi="Arial" w:cs="Arial"/>
                <w:sz w:val="20"/>
                <w:szCs w:val="20"/>
              </w:rPr>
            </w:pPr>
          </w:p>
          <w:p w14:paraId="0507B405" w14:textId="77777777" w:rsidR="005B4357" w:rsidRPr="0052630C" w:rsidRDefault="005B4357" w:rsidP="001D541D">
            <w:pPr>
              <w:widowControl w:val="0"/>
              <w:suppressAutoHyphens w:val="0"/>
              <w:jc w:val="center"/>
              <w:rPr>
                <w:rFonts w:ascii="Arial" w:hAnsi="Arial" w:cs="Arial"/>
                <w:sz w:val="20"/>
                <w:szCs w:val="20"/>
              </w:rPr>
            </w:pPr>
          </w:p>
          <w:p w14:paraId="1391DF16" w14:textId="77777777" w:rsidR="005B4357" w:rsidRPr="0052630C" w:rsidRDefault="005B4357" w:rsidP="005B4357">
            <w:pPr>
              <w:widowControl w:val="0"/>
              <w:suppressAutoHyphens w:val="0"/>
              <w:jc w:val="center"/>
              <w:rPr>
                <w:rFonts w:ascii="Arial" w:hAnsi="Arial" w:cs="Arial"/>
                <w:sz w:val="20"/>
                <w:szCs w:val="20"/>
              </w:rPr>
            </w:pPr>
            <w:r w:rsidRPr="0052630C">
              <w:rPr>
                <w:rFonts w:ascii="Arial" w:hAnsi="Arial" w:cs="Arial"/>
                <w:sz w:val="20"/>
                <w:szCs w:val="20"/>
              </w:rPr>
              <w:t>……………………………………………….</w:t>
            </w:r>
          </w:p>
          <w:p w14:paraId="5E281C77" w14:textId="4ECD5B94" w:rsidR="005B4357" w:rsidRPr="0052630C" w:rsidRDefault="005B4357" w:rsidP="005B4357">
            <w:pPr>
              <w:widowControl w:val="0"/>
              <w:suppressAutoHyphens w:val="0"/>
              <w:jc w:val="center"/>
              <w:rPr>
                <w:rFonts w:ascii="Arial" w:hAnsi="Arial" w:cs="Arial"/>
                <w:sz w:val="20"/>
                <w:szCs w:val="20"/>
              </w:rPr>
            </w:pPr>
            <w:r w:rsidRPr="0052630C">
              <w:rPr>
                <w:rFonts w:ascii="Arial" w:hAnsi="Arial" w:cs="Arial"/>
                <w:sz w:val="20"/>
                <w:szCs w:val="20"/>
              </w:rPr>
              <w:t>název funkce</w:t>
            </w:r>
          </w:p>
        </w:tc>
        <w:tc>
          <w:tcPr>
            <w:tcW w:w="4700" w:type="dxa"/>
          </w:tcPr>
          <w:p w14:paraId="43D8FA64" w14:textId="77777777" w:rsidR="005B4357" w:rsidRPr="0052630C" w:rsidRDefault="005B4357" w:rsidP="001D541D">
            <w:pPr>
              <w:widowControl w:val="0"/>
              <w:suppressAutoHyphens w:val="0"/>
              <w:jc w:val="center"/>
              <w:rPr>
                <w:rFonts w:ascii="Arial" w:hAnsi="Arial" w:cs="Arial"/>
                <w:sz w:val="20"/>
                <w:szCs w:val="20"/>
              </w:rPr>
            </w:pPr>
          </w:p>
          <w:p w14:paraId="103BBE4F" w14:textId="731CCADF" w:rsidR="005B4357" w:rsidRPr="0052630C" w:rsidRDefault="005B4357" w:rsidP="00472486">
            <w:pPr>
              <w:widowControl w:val="0"/>
              <w:suppressAutoHyphens w:val="0"/>
              <w:rPr>
                <w:rFonts w:ascii="Arial" w:hAnsi="Arial" w:cs="Arial"/>
                <w:sz w:val="20"/>
                <w:szCs w:val="20"/>
              </w:rPr>
            </w:pPr>
          </w:p>
          <w:p w14:paraId="21871DC5" w14:textId="1155ACC1" w:rsidR="005B4357" w:rsidRPr="0052630C" w:rsidRDefault="005B4357" w:rsidP="00603326">
            <w:pPr>
              <w:widowControl w:val="0"/>
              <w:suppressAutoHyphens w:val="0"/>
              <w:rPr>
                <w:rFonts w:ascii="Arial" w:hAnsi="Arial" w:cs="Arial"/>
                <w:sz w:val="20"/>
                <w:szCs w:val="20"/>
              </w:rPr>
            </w:pPr>
          </w:p>
          <w:p w14:paraId="578DE51C" w14:textId="77777777" w:rsidR="005B4357" w:rsidRPr="0052630C" w:rsidRDefault="005B4357" w:rsidP="001D541D">
            <w:pPr>
              <w:widowControl w:val="0"/>
              <w:suppressAutoHyphens w:val="0"/>
              <w:jc w:val="center"/>
              <w:rPr>
                <w:rFonts w:ascii="Arial" w:hAnsi="Arial" w:cs="Arial"/>
                <w:sz w:val="20"/>
                <w:szCs w:val="20"/>
              </w:rPr>
            </w:pPr>
          </w:p>
          <w:p w14:paraId="799B3524" w14:textId="77777777" w:rsidR="005B4357" w:rsidRPr="0052630C" w:rsidRDefault="005B4357" w:rsidP="005B4357">
            <w:pPr>
              <w:widowControl w:val="0"/>
              <w:suppressAutoHyphens w:val="0"/>
              <w:jc w:val="center"/>
              <w:rPr>
                <w:rFonts w:ascii="Arial" w:hAnsi="Arial" w:cs="Arial"/>
                <w:sz w:val="20"/>
                <w:szCs w:val="20"/>
              </w:rPr>
            </w:pPr>
            <w:r w:rsidRPr="0052630C">
              <w:rPr>
                <w:rFonts w:ascii="Arial" w:hAnsi="Arial" w:cs="Arial"/>
                <w:sz w:val="20"/>
                <w:szCs w:val="20"/>
              </w:rPr>
              <w:t>……………………………………………….</w:t>
            </w:r>
          </w:p>
          <w:p w14:paraId="52529B57" w14:textId="77777777" w:rsidR="005B4357" w:rsidRPr="0052630C" w:rsidRDefault="005B4357" w:rsidP="005B4357">
            <w:pPr>
              <w:widowControl w:val="0"/>
              <w:suppressAutoHyphens w:val="0"/>
              <w:jc w:val="center"/>
              <w:rPr>
                <w:rFonts w:ascii="Arial" w:hAnsi="Arial" w:cs="Arial"/>
                <w:sz w:val="20"/>
                <w:szCs w:val="20"/>
              </w:rPr>
            </w:pPr>
            <w:r w:rsidRPr="0052630C">
              <w:rPr>
                <w:rFonts w:ascii="Arial" w:hAnsi="Arial" w:cs="Arial"/>
                <w:sz w:val="20"/>
                <w:szCs w:val="20"/>
              </w:rPr>
              <w:t>Ing. Radovan Necid, ředitel organizace</w:t>
            </w:r>
          </w:p>
          <w:p w14:paraId="461E3CC9" w14:textId="77777777" w:rsidR="005B4357" w:rsidRPr="0052630C" w:rsidRDefault="005B4357" w:rsidP="005B4357">
            <w:pPr>
              <w:widowControl w:val="0"/>
              <w:suppressAutoHyphens w:val="0"/>
              <w:jc w:val="center"/>
              <w:rPr>
                <w:rFonts w:ascii="Arial" w:hAnsi="Arial" w:cs="Arial"/>
                <w:sz w:val="20"/>
                <w:szCs w:val="20"/>
              </w:rPr>
            </w:pPr>
            <w:r w:rsidRPr="0052630C">
              <w:rPr>
                <w:rFonts w:ascii="Arial" w:hAnsi="Arial" w:cs="Arial"/>
                <w:sz w:val="20"/>
                <w:szCs w:val="20"/>
              </w:rPr>
              <w:t>Krajská správa a údržba silnic Vysočiny,</w:t>
            </w:r>
          </w:p>
          <w:p w14:paraId="110EBF3E" w14:textId="3E9870D1" w:rsidR="005B4357" w:rsidRPr="0052630C" w:rsidRDefault="005B4357" w:rsidP="005B4357">
            <w:pPr>
              <w:widowControl w:val="0"/>
              <w:suppressAutoHyphens w:val="0"/>
              <w:jc w:val="center"/>
              <w:rPr>
                <w:rFonts w:ascii="Arial" w:hAnsi="Arial" w:cs="Arial"/>
                <w:sz w:val="20"/>
                <w:szCs w:val="20"/>
              </w:rPr>
            </w:pPr>
            <w:r w:rsidRPr="0052630C">
              <w:rPr>
                <w:rFonts w:ascii="Arial" w:hAnsi="Arial" w:cs="Arial"/>
                <w:sz w:val="20"/>
                <w:szCs w:val="20"/>
              </w:rPr>
              <w:t>příspěvková organizace</w:t>
            </w:r>
          </w:p>
          <w:p w14:paraId="7DCB674A" w14:textId="77777777" w:rsidR="005B4357" w:rsidRPr="0052630C" w:rsidRDefault="005B4357" w:rsidP="001D541D">
            <w:pPr>
              <w:widowControl w:val="0"/>
              <w:suppressAutoHyphens w:val="0"/>
              <w:rPr>
                <w:rFonts w:ascii="Arial" w:hAnsi="Arial" w:cs="Arial"/>
                <w:sz w:val="20"/>
                <w:szCs w:val="20"/>
              </w:rPr>
            </w:pPr>
          </w:p>
          <w:p w14:paraId="7F4683CE" w14:textId="77777777" w:rsidR="005B4357" w:rsidRPr="0052630C" w:rsidRDefault="005B4357" w:rsidP="001D541D">
            <w:pPr>
              <w:widowControl w:val="0"/>
              <w:suppressAutoHyphens w:val="0"/>
              <w:rPr>
                <w:rFonts w:ascii="Arial" w:hAnsi="Arial" w:cs="Arial"/>
                <w:sz w:val="20"/>
                <w:szCs w:val="20"/>
              </w:rPr>
            </w:pPr>
          </w:p>
        </w:tc>
      </w:tr>
    </w:tbl>
    <w:p w14:paraId="65088868" w14:textId="77777777" w:rsidR="00564923" w:rsidRPr="0052630C" w:rsidRDefault="00564923" w:rsidP="00F068C0">
      <w:pPr>
        <w:ind w:left="7788"/>
        <w:rPr>
          <w:rFonts w:ascii="Arial" w:hAnsi="Arial" w:cs="Arial"/>
          <w:b/>
          <w:sz w:val="20"/>
          <w:szCs w:val="20"/>
        </w:rPr>
      </w:pPr>
    </w:p>
    <w:p w14:paraId="56F8C79D" w14:textId="77777777" w:rsidR="00561062" w:rsidRDefault="00561062" w:rsidP="00E16820">
      <w:pPr>
        <w:suppressAutoHyphens w:val="0"/>
        <w:jc w:val="right"/>
        <w:rPr>
          <w:rFonts w:ascii="Arial" w:hAnsi="Arial" w:cs="Arial"/>
          <w:b/>
          <w:sz w:val="20"/>
          <w:szCs w:val="20"/>
        </w:rPr>
      </w:pPr>
    </w:p>
    <w:p w14:paraId="31D4FA2D" w14:textId="77777777" w:rsidR="00561062" w:rsidRDefault="00561062" w:rsidP="00E16820">
      <w:pPr>
        <w:suppressAutoHyphens w:val="0"/>
        <w:jc w:val="right"/>
        <w:rPr>
          <w:rFonts w:ascii="Arial" w:hAnsi="Arial" w:cs="Arial"/>
          <w:b/>
          <w:sz w:val="20"/>
          <w:szCs w:val="20"/>
        </w:rPr>
      </w:pPr>
    </w:p>
    <w:p w14:paraId="6360402E" w14:textId="77777777" w:rsidR="00561062" w:rsidRDefault="00561062" w:rsidP="00E16820">
      <w:pPr>
        <w:suppressAutoHyphens w:val="0"/>
        <w:jc w:val="right"/>
        <w:rPr>
          <w:rFonts w:ascii="Arial" w:hAnsi="Arial" w:cs="Arial"/>
          <w:b/>
          <w:sz w:val="20"/>
          <w:szCs w:val="20"/>
        </w:rPr>
      </w:pPr>
    </w:p>
    <w:p w14:paraId="2E7F6F96" w14:textId="77777777" w:rsidR="00E204F9" w:rsidRDefault="00E204F9">
      <w:pPr>
        <w:suppressAutoHyphens w:val="0"/>
        <w:rPr>
          <w:rFonts w:ascii="Arial" w:hAnsi="Arial" w:cs="Arial"/>
          <w:b/>
          <w:sz w:val="20"/>
          <w:szCs w:val="20"/>
        </w:rPr>
      </w:pPr>
      <w:r>
        <w:rPr>
          <w:rFonts w:ascii="Arial" w:hAnsi="Arial" w:cs="Arial"/>
          <w:b/>
          <w:sz w:val="20"/>
          <w:szCs w:val="20"/>
        </w:rPr>
        <w:br w:type="page"/>
      </w:r>
    </w:p>
    <w:p w14:paraId="62550874" w14:textId="2821A9E5" w:rsidR="0016435C" w:rsidRPr="0052630C" w:rsidRDefault="00293CA4" w:rsidP="00E16820">
      <w:pPr>
        <w:suppressAutoHyphens w:val="0"/>
        <w:jc w:val="right"/>
        <w:rPr>
          <w:rFonts w:ascii="Arial" w:hAnsi="Arial" w:cs="Arial"/>
          <w:b/>
          <w:sz w:val="20"/>
          <w:szCs w:val="20"/>
        </w:rPr>
      </w:pPr>
      <w:r w:rsidRPr="0052630C">
        <w:rPr>
          <w:rFonts w:ascii="Arial" w:hAnsi="Arial" w:cs="Arial"/>
          <w:b/>
          <w:sz w:val="20"/>
          <w:szCs w:val="20"/>
        </w:rPr>
        <w:lastRenderedPageBreak/>
        <w:t xml:space="preserve">Příloha </w:t>
      </w:r>
      <w:r w:rsidR="008974D5" w:rsidRPr="0052630C">
        <w:rPr>
          <w:rFonts w:ascii="Arial" w:hAnsi="Arial" w:cs="Arial"/>
          <w:b/>
          <w:sz w:val="20"/>
          <w:szCs w:val="20"/>
        </w:rPr>
        <w:t>A</w:t>
      </w:r>
      <w:r w:rsidRPr="0052630C">
        <w:rPr>
          <w:rFonts w:ascii="Arial" w:hAnsi="Arial" w:cs="Arial"/>
          <w:b/>
          <w:sz w:val="20"/>
          <w:szCs w:val="20"/>
        </w:rPr>
        <w:t xml:space="preserve">3 </w:t>
      </w:r>
      <w:proofErr w:type="spellStart"/>
      <w:r w:rsidRPr="0052630C">
        <w:rPr>
          <w:rFonts w:ascii="Arial" w:hAnsi="Arial" w:cs="Arial"/>
          <w:b/>
          <w:sz w:val="20"/>
          <w:szCs w:val="20"/>
        </w:rPr>
        <w:t>SoD</w:t>
      </w:r>
      <w:proofErr w:type="spellEnd"/>
    </w:p>
    <w:p w14:paraId="73323C67" w14:textId="77777777" w:rsidR="00293CA4" w:rsidRPr="0052630C" w:rsidRDefault="00293CA4" w:rsidP="0016435C">
      <w:pPr>
        <w:jc w:val="center"/>
        <w:rPr>
          <w:rFonts w:ascii="Arial" w:hAnsi="Arial" w:cs="Arial"/>
          <w:b/>
          <w:sz w:val="20"/>
          <w:szCs w:val="20"/>
        </w:rPr>
      </w:pPr>
    </w:p>
    <w:p w14:paraId="69443BB1" w14:textId="77777777" w:rsidR="00293CA4" w:rsidRPr="0052630C" w:rsidRDefault="00293CA4" w:rsidP="0016435C">
      <w:pPr>
        <w:jc w:val="center"/>
        <w:rPr>
          <w:rFonts w:ascii="Arial" w:hAnsi="Arial" w:cs="Arial"/>
          <w:b/>
          <w:sz w:val="20"/>
          <w:szCs w:val="20"/>
        </w:rPr>
      </w:pPr>
    </w:p>
    <w:p w14:paraId="79B2F44D" w14:textId="77777777" w:rsidR="0016435C" w:rsidRPr="0052630C" w:rsidRDefault="0016435C" w:rsidP="0016435C">
      <w:pPr>
        <w:jc w:val="center"/>
        <w:rPr>
          <w:rFonts w:ascii="Arial" w:hAnsi="Arial" w:cs="Arial"/>
          <w:b/>
          <w:sz w:val="20"/>
          <w:szCs w:val="20"/>
        </w:rPr>
      </w:pPr>
      <w:r w:rsidRPr="0052630C">
        <w:rPr>
          <w:rFonts w:ascii="Arial" w:hAnsi="Arial" w:cs="Arial"/>
          <w:b/>
          <w:sz w:val="20"/>
          <w:szCs w:val="20"/>
        </w:rPr>
        <w:t>Údaje, které jsou součástí ujednání a nebudou zveřejněny v Registru smluv:</w:t>
      </w:r>
    </w:p>
    <w:p w14:paraId="6153299A" w14:textId="77777777" w:rsidR="0016435C" w:rsidRPr="0052630C" w:rsidRDefault="0016435C" w:rsidP="0016435C">
      <w:pPr>
        <w:jc w:val="center"/>
        <w:rPr>
          <w:rFonts w:ascii="Arial" w:hAnsi="Arial" w:cs="Arial"/>
          <w:b/>
          <w:sz w:val="20"/>
          <w:szCs w:val="20"/>
        </w:rPr>
      </w:pPr>
    </w:p>
    <w:p w14:paraId="4E6FEE0F" w14:textId="77777777" w:rsidR="0016435C" w:rsidRPr="0052630C" w:rsidRDefault="0016435C" w:rsidP="0016435C">
      <w:pPr>
        <w:jc w:val="center"/>
        <w:rPr>
          <w:rFonts w:ascii="Arial" w:hAnsi="Arial" w:cs="Arial"/>
          <w:b/>
          <w:sz w:val="20"/>
          <w:szCs w:val="20"/>
        </w:rPr>
      </w:pPr>
    </w:p>
    <w:p w14:paraId="370C8B9E" w14:textId="77777777" w:rsidR="0016435C" w:rsidRPr="0052630C" w:rsidRDefault="0016435C" w:rsidP="0016435C">
      <w:pPr>
        <w:widowControl w:val="0"/>
        <w:rPr>
          <w:rFonts w:ascii="Arial" w:eastAsia="Batang" w:hAnsi="Arial" w:cs="Arial"/>
          <w:b/>
          <w:sz w:val="20"/>
          <w:szCs w:val="20"/>
        </w:rPr>
      </w:pPr>
      <w:r w:rsidRPr="0052630C">
        <w:rPr>
          <w:rFonts w:ascii="Arial" w:eastAsia="Batang" w:hAnsi="Arial" w:cs="Arial"/>
          <w:b/>
          <w:sz w:val="20"/>
          <w:szCs w:val="20"/>
        </w:rPr>
        <w:t>Objednatel:</w:t>
      </w:r>
    </w:p>
    <w:p w14:paraId="775501E3" w14:textId="77777777" w:rsidR="0016435C" w:rsidRPr="0052630C" w:rsidRDefault="0016435C" w:rsidP="0016435C">
      <w:pPr>
        <w:widowControl w:val="0"/>
        <w:rPr>
          <w:rFonts w:ascii="Arial" w:eastAsia="Batang" w:hAnsi="Arial" w:cs="Arial"/>
          <w:sz w:val="20"/>
          <w:szCs w:val="20"/>
        </w:rPr>
      </w:pPr>
      <w:r w:rsidRPr="0052630C">
        <w:rPr>
          <w:rFonts w:ascii="Arial" w:eastAsia="Batang" w:hAnsi="Arial" w:cs="Arial"/>
          <w:b/>
          <w:sz w:val="20"/>
          <w:szCs w:val="20"/>
        </w:rPr>
        <w:t>Krajská správa a údržba silnic Vysočiny, příspěvková organizace</w:t>
      </w:r>
    </w:p>
    <w:p w14:paraId="13366B56" w14:textId="77777777" w:rsidR="0016435C" w:rsidRPr="0052630C" w:rsidRDefault="0016435C" w:rsidP="0016435C">
      <w:pPr>
        <w:widowControl w:val="0"/>
        <w:rPr>
          <w:rFonts w:ascii="Arial" w:eastAsia="Batang" w:hAnsi="Arial" w:cs="Arial"/>
          <w:b/>
          <w:sz w:val="20"/>
          <w:szCs w:val="20"/>
        </w:rPr>
      </w:pPr>
      <w:r w:rsidRPr="0052630C">
        <w:rPr>
          <w:rFonts w:ascii="Arial" w:eastAsia="Batang" w:hAnsi="Arial" w:cs="Arial"/>
          <w:sz w:val="20"/>
          <w:szCs w:val="20"/>
        </w:rPr>
        <w:t xml:space="preserve">Číslo účtu: </w:t>
      </w:r>
      <w:r w:rsidRPr="0052630C">
        <w:rPr>
          <w:rFonts w:ascii="Arial" w:eastAsia="Batang" w:hAnsi="Arial" w:cs="Arial"/>
          <w:sz w:val="20"/>
          <w:szCs w:val="20"/>
        </w:rPr>
        <w:tab/>
      </w:r>
      <w:r w:rsidRPr="0052630C">
        <w:rPr>
          <w:rFonts w:ascii="Arial" w:eastAsia="Batang" w:hAnsi="Arial" w:cs="Arial"/>
          <w:sz w:val="20"/>
          <w:szCs w:val="20"/>
        </w:rPr>
        <w:tab/>
        <w:t>18330681/0100</w:t>
      </w:r>
    </w:p>
    <w:p w14:paraId="29C07E1D" w14:textId="77777777" w:rsidR="0016435C" w:rsidRPr="0052630C" w:rsidRDefault="0016435C" w:rsidP="0016435C">
      <w:pPr>
        <w:widowControl w:val="0"/>
        <w:rPr>
          <w:rFonts w:ascii="Arial" w:eastAsia="Batang" w:hAnsi="Arial" w:cs="Arial"/>
          <w:b/>
          <w:sz w:val="20"/>
          <w:szCs w:val="20"/>
        </w:rPr>
      </w:pPr>
    </w:p>
    <w:p w14:paraId="58B2D708" w14:textId="77777777" w:rsidR="0016435C" w:rsidRPr="0052630C" w:rsidRDefault="0016435C" w:rsidP="0016435C">
      <w:pPr>
        <w:rPr>
          <w:rFonts w:ascii="Arial" w:hAnsi="Arial" w:cs="Arial"/>
          <w:bCs/>
          <w:sz w:val="20"/>
          <w:szCs w:val="20"/>
          <w:lang w:eastAsia="cs-CZ"/>
        </w:rPr>
      </w:pPr>
      <w:r w:rsidRPr="0052630C">
        <w:rPr>
          <w:rFonts w:ascii="Arial" w:hAnsi="Arial" w:cs="Arial"/>
          <w:bCs/>
          <w:sz w:val="20"/>
          <w:szCs w:val="20"/>
          <w:lang w:eastAsia="cs-CZ"/>
        </w:rPr>
        <w:t>Osoby pověřené jednat jménem objednatele ve věcech</w:t>
      </w:r>
    </w:p>
    <w:p w14:paraId="1F446BD7" w14:textId="7CE1AEAC" w:rsidR="008206E2" w:rsidRPr="0052630C" w:rsidRDefault="008206E2" w:rsidP="008206E2">
      <w:pPr>
        <w:rPr>
          <w:rFonts w:ascii="Arial" w:hAnsi="Arial" w:cs="Arial"/>
          <w:b/>
          <w:bCs/>
          <w:sz w:val="20"/>
          <w:szCs w:val="20"/>
          <w:lang w:eastAsia="en-US"/>
        </w:rPr>
      </w:pPr>
      <w:r w:rsidRPr="0052630C">
        <w:rPr>
          <w:rFonts w:ascii="Arial" w:hAnsi="Arial" w:cs="Arial"/>
          <w:sz w:val="20"/>
          <w:szCs w:val="20"/>
          <w:lang w:eastAsia="cs-CZ"/>
        </w:rPr>
        <w:t xml:space="preserve">Technických:               </w:t>
      </w:r>
      <w:r w:rsidRPr="0052630C">
        <w:rPr>
          <w:rFonts w:ascii="Arial" w:hAnsi="Arial" w:cs="Arial"/>
          <w:b/>
          <w:sz w:val="20"/>
          <w:szCs w:val="20"/>
        </w:rPr>
        <w:t>„</w:t>
      </w:r>
      <w:r w:rsidRPr="0052630C">
        <w:rPr>
          <w:rFonts w:ascii="Arial" w:hAnsi="Arial" w:cs="Arial"/>
          <w:b/>
          <w:sz w:val="20"/>
          <w:szCs w:val="20"/>
          <w:shd w:val="clear" w:color="auto" w:fill="D9D9D9" w:themeFill="background1" w:themeFillShade="D9"/>
        </w:rPr>
        <w:t>[Bude doplněno před uzavřením smlouvy]</w:t>
      </w:r>
      <w:r w:rsidRPr="0052630C">
        <w:rPr>
          <w:rFonts w:ascii="Arial" w:hAnsi="Arial" w:cs="Arial"/>
          <w:b/>
          <w:sz w:val="20"/>
          <w:szCs w:val="20"/>
        </w:rPr>
        <w:t>”</w:t>
      </w:r>
    </w:p>
    <w:p w14:paraId="1EE9DCB7" w14:textId="77777777" w:rsidR="008206E2" w:rsidRPr="0052630C" w:rsidRDefault="008206E2" w:rsidP="008206E2">
      <w:pPr>
        <w:widowControl w:val="0"/>
        <w:pBdr>
          <w:bottom w:val="single" w:sz="4" w:space="1" w:color="auto"/>
        </w:pBdr>
        <w:rPr>
          <w:rFonts w:ascii="Arial" w:hAnsi="Arial" w:cs="Arial"/>
          <w:sz w:val="20"/>
          <w:szCs w:val="20"/>
          <w:lang w:eastAsia="cs-CZ"/>
        </w:rPr>
      </w:pPr>
    </w:p>
    <w:p w14:paraId="0CC52882" w14:textId="77777777" w:rsidR="008206E2" w:rsidRPr="0052630C" w:rsidRDefault="008206E2" w:rsidP="008206E2">
      <w:pPr>
        <w:widowControl w:val="0"/>
        <w:pBdr>
          <w:bottom w:val="single" w:sz="4" w:space="1" w:color="auto"/>
        </w:pBdr>
        <w:rPr>
          <w:rFonts w:ascii="Arial" w:hAnsi="Arial" w:cs="Arial"/>
          <w:bCs/>
          <w:sz w:val="20"/>
          <w:szCs w:val="20"/>
          <w:lang w:eastAsia="cs-CZ"/>
        </w:rPr>
      </w:pPr>
      <w:r w:rsidRPr="0052630C">
        <w:rPr>
          <w:rFonts w:ascii="Arial" w:hAnsi="Arial" w:cs="Arial"/>
          <w:bCs/>
          <w:sz w:val="20"/>
          <w:szCs w:val="20"/>
          <w:lang w:eastAsia="cs-CZ"/>
        </w:rPr>
        <w:t>Technický dozor a koordinátor BOZP bude upřesněn do předání staveniště.</w:t>
      </w:r>
    </w:p>
    <w:p w14:paraId="42C955DF" w14:textId="77777777" w:rsidR="0016435C" w:rsidRPr="0052630C" w:rsidRDefault="0016435C" w:rsidP="0016435C">
      <w:pPr>
        <w:widowControl w:val="0"/>
        <w:pBdr>
          <w:bottom w:val="single" w:sz="4" w:space="1" w:color="auto"/>
        </w:pBdr>
        <w:rPr>
          <w:rFonts w:ascii="Arial" w:eastAsia="Batang" w:hAnsi="Arial" w:cs="Arial"/>
          <w:sz w:val="20"/>
          <w:szCs w:val="20"/>
        </w:rPr>
      </w:pPr>
    </w:p>
    <w:p w14:paraId="40F01884" w14:textId="77777777" w:rsidR="0016435C" w:rsidRPr="0052630C" w:rsidRDefault="0016435C" w:rsidP="0016435C">
      <w:pPr>
        <w:widowControl w:val="0"/>
        <w:rPr>
          <w:rFonts w:ascii="Arial" w:eastAsia="Batang" w:hAnsi="Arial" w:cs="Arial"/>
          <w:b/>
          <w:bCs/>
          <w:color w:val="C00000"/>
          <w:sz w:val="20"/>
          <w:szCs w:val="20"/>
          <w:highlight w:val="lightGray"/>
        </w:rPr>
      </w:pPr>
    </w:p>
    <w:p w14:paraId="55E944E3" w14:textId="77777777" w:rsidR="0016435C" w:rsidRPr="0052630C" w:rsidRDefault="0016435C" w:rsidP="0016435C">
      <w:pPr>
        <w:widowControl w:val="0"/>
        <w:rPr>
          <w:rFonts w:ascii="Arial" w:eastAsia="Batang" w:hAnsi="Arial" w:cs="Arial"/>
          <w:b/>
          <w:bCs/>
          <w:color w:val="C00000"/>
          <w:sz w:val="20"/>
          <w:szCs w:val="20"/>
          <w:highlight w:val="lightGray"/>
        </w:rPr>
      </w:pPr>
    </w:p>
    <w:p w14:paraId="7104967F" w14:textId="77777777" w:rsidR="0016435C" w:rsidRPr="0052630C" w:rsidRDefault="0016435C" w:rsidP="0016435C">
      <w:pPr>
        <w:rPr>
          <w:rFonts w:ascii="Arial" w:hAnsi="Arial" w:cs="Arial"/>
          <w:b/>
          <w:sz w:val="20"/>
          <w:szCs w:val="20"/>
          <w:lang w:eastAsia="cs-CZ"/>
        </w:rPr>
      </w:pPr>
      <w:r w:rsidRPr="0052630C">
        <w:rPr>
          <w:rFonts w:ascii="Arial" w:hAnsi="Arial" w:cs="Arial"/>
          <w:b/>
          <w:sz w:val="20"/>
          <w:szCs w:val="20"/>
          <w:lang w:eastAsia="cs-CZ"/>
        </w:rPr>
        <w:t>Zhotovitel:</w:t>
      </w:r>
    </w:p>
    <w:p w14:paraId="580E84C4" w14:textId="77777777" w:rsidR="0016435C" w:rsidRPr="0052630C" w:rsidRDefault="0016435C" w:rsidP="0016435C">
      <w:pPr>
        <w:rPr>
          <w:rFonts w:ascii="Arial" w:hAnsi="Arial" w:cs="Arial"/>
          <w:b/>
          <w:sz w:val="20"/>
          <w:szCs w:val="20"/>
          <w:lang w:eastAsia="cs-CZ"/>
        </w:rPr>
      </w:pPr>
      <w:r w:rsidRPr="0052630C">
        <w:rPr>
          <w:rFonts w:ascii="Arial" w:hAnsi="Arial" w:cs="Arial"/>
          <w:b/>
          <w:sz w:val="20"/>
          <w:szCs w:val="20"/>
        </w:rPr>
        <w:t>„</w:t>
      </w:r>
      <w:r w:rsidRPr="0052630C">
        <w:rPr>
          <w:rFonts w:ascii="Arial" w:hAnsi="Arial" w:cs="Arial"/>
          <w:b/>
          <w:sz w:val="20"/>
          <w:szCs w:val="20"/>
          <w:shd w:val="clear" w:color="auto" w:fill="D9D9D9" w:themeFill="background1" w:themeFillShade="D9"/>
        </w:rPr>
        <w:t>[Bude doplněno před uzavřením smlouvy]</w:t>
      </w:r>
      <w:r w:rsidRPr="0052630C">
        <w:rPr>
          <w:rFonts w:ascii="Arial" w:hAnsi="Arial" w:cs="Arial"/>
          <w:b/>
          <w:sz w:val="20"/>
          <w:szCs w:val="20"/>
        </w:rPr>
        <w:t>”</w:t>
      </w:r>
      <w:r w:rsidRPr="0052630C">
        <w:rPr>
          <w:rFonts w:ascii="Arial" w:hAnsi="Arial" w:cs="Arial"/>
          <w:b/>
          <w:sz w:val="20"/>
          <w:szCs w:val="20"/>
          <w:lang w:eastAsia="cs-CZ"/>
        </w:rPr>
        <w:t xml:space="preserve"> </w:t>
      </w:r>
    </w:p>
    <w:p w14:paraId="40082C25" w14:textId="0A3BC330" w:rsidR="0016435C" w:rsidRPr="0052630C" w:rsidRDefault="001C08C7" w:rsidP="0016435C">
      <w:pPr>
        <w:widowControl w:val="0"/>
        <w:rPr>
          <w:rFonts w:ascii="Arial" w:eastAsia="Batang" w:hAnsi="Arial" w:cs="Arial"/>
          <w:b/>
          <w:sz w:val="20"/>
          <w:szCs w:val="20"/>
        </w:rPr>
      </w:pPr>
      <w:r w:rsidRPr="0052630C">
        <w:rPr>
          <w:rFonts w:ascii="Arial" w:eastAsia="Batang" w:hAnsi="Arial" w:cs="Arial"/>
          <w:sz w:val="20"/>
          <w:szCs w:val="20"/>
        </w:rPr>
        <w:t>Číslo účtu:</w:t>
      </w:r>
      <w:r w:rsidRPr="0052630C">
        <w:rPr>
          <w:rFonts w:ascii="Arial" w:eastAsia="Batang" w:hAnsi="Arial" w:cs="Arial"/>
          <w:sz w:val="20"/>
          <w:szCs w:val="20"/>
        </w:rPr>
        <w:tab/>
      </w:r>
      <w:r w:rsidRPr="0052630C">
        <w:rPr>
          <w:rFonts w:ascii="Arial" w:eastAsia="Batang" w:hAnsi="Arial" w:cs="Arial"/>
          <w:sz w:val="20"/>
          <w:szCs w:val="20"/>
        </w:rPr>
        <w:tab/>
      </w:r>
      <w:r w:rsidR="0016435C" w:rsidRPr="0052630C">
        <w:rPr>
          <w:rFonts w:ascii="Arial" w:hAnsi="Arial" w:cs="Arial"/>
          <w:b/>
          <w:sz w:val="20"/>
          <w:szCs w:val="20"/>
        </w:rPr>
        <w:t>„</w:t>
      </w:r>
      <w:r w:rsidR="0016435C" w:rsidRPr="0052630C">
        <w:rPr>
          <w:rFonts w:ascii="Arial" w:hAnsi="Arial" w:cs="Arial"/>
          <w:b/>
          <w:sz w:val="20"/>
          <w:szCs w:val="20"/>
          <w:shd w:val="clear" w:color="auto" w:fill="D9D9D9" w:themeFill="background1" w:themeFillShade="D9"/>
        </w:rPr>
        <w:t>[Bude doplněno před uzavřením smlouvy]</w:t>
      </w:r>
      <w:r w:rsidR="0016435C" w:rsidRPr="0052630C">
        <w:rPr>
          <w:rFonts w:ascii="Arial" w:hAnsi="Arial" w:cs="Arial"/>
          <w:b/>
          <w:sz w:val="20"/>
          <w:szCs w:val="20"/>
        </w:rPr>
        <w:t>”</w:t>
      </w:r>
    </w:p>
    <w:p w14:paraId="14925239" w14:textId="77777777" w:rsidR="0016435C" w:rsidRPr="0052630C" w:rsidRDefault="0016435C" w:rsidP="0016435C">
      <w:pPr>
        <w:rPr>
          <w:rFonts w:ascii="Arial" w:hAnsi="Arial" w:cs="Arial"/>
          <w:b/>
          <w:sz w:val="20"/>
          <w:szCs w:val="20"/>
        </w:rPr>
      </w:pPr>
    </w:p>
    <w:p w14:paraId="1934FBC0" w14:textId="77777777" w:rsidR="00335E5D" w:rsidRDefault="0016435C" w:rsidP="0016435C">
      <w:pPr>
        <w:rPr>
          <w:rFonts w:ascii="Arial" w:hAnsi="Arial" w:cs="Arial"/>
          <w:bCs/>
          <w:sz w:val="20"/>
          <w:szCs w:val="20"/>
          <w:lang w:eastAsia="cs-CZ"/>
        </w:rPr>
      </w:pPr>
      <w:r w:rsidRPr="0052630C">
        <w:rPr>
          <w:rFonts w:ascii="Arial" w:hAnsi="Arial" w:cs="Arial"/>
          <w:bCs/>
          <w:sz w:val="20"/>
          <w:szCs w:val="20"/>
          <w:lang w:eastAsia="cs-CZ"/>
        </w:rPr>
        <w:t>Osob</w:t>
      </w:r>
      <w:r w:rsidR="00FF4868" w:rsidRPr="0052630C">
        <w:rPr>
          <w:rFonts w:ascii="Arial" w:hAnsi="Arial" w:cs="Arial"/>
          <w:bCs/>
          <w:sz w:val="20"/>
          <w:szCs w:val="20"/>
          <w:lang w:eastAsia="cs-CZ"/>
        </w:rPr>
        <w:t>y</w:t>
      </w:r>
      <w:r w:rsidRPr="0052630C">
        <w:rPr>
          <w:rFonts w:ascii="Arial" w:hAnsi="Arial" w:cs="Arial"/>
          <w:bCs/>
          <w:sz w:val="20"/>
          <w:szCs w:val="20"/>
          <w:lang w:eastAsia="cs-CZ"/>
        </w:rPr>
        <w:t xml:space="preserve"> pověřen</w:t>
      </w:r>
      <w:r w:rsidR="00FF4868" w:rsidRPr="0052630C">
        <w:rPr>
          <w:rFonts w:ascii="Arial" w:hAnsi="Arial" w:cs="Arial"/>
          <w:bCs/>
          <w:sz w:val="20"/>
          <w:szCs w:val="20"/>
          <w:lang w:eastAsia="cs-CZ"/>
        </w:rPr>
        <w:t>é</w:t>
      </w:r>
      <w:r w:rsidRPr="0052630C">
        <w:rPr>
          <w:rFonts w:ascii="Arial" w:hAnsi="Arial" w:cs="Arial"/>
          <w:bCs/>
          <w:sz w:val="20"/>
          <w:szCs w:val="20"/>
          <w:lang w:eastAsia="cs-CZ"/>
        </w:rPr>
        <w:t xml:space="preserve"> jednat jménem zhotovitele ve věcech</w:t>
      </w:r>
      <w:r w:rsidR="00FF4868" w:rsidRPr="0052630C">
        <w:rPr>
          <w:rFonts w:ascii="Arial" w:hAnsi="Arial" w:cs="Arial"/>
          <w:bCs/>
          <w:sz w:val="20"/>
          <w:szCs w:val="20"/>
          <w:lang w:eastAsia="cs-CZ"/>
        </w:rPr>
        <w:t xml:space="preserve"> </w:t>
      </w:r>
    </w:p>
    <w:p w14:paraId="76F93C55" w14:textId="4E38DCA9" w:rsidR="00254328" w:rsidRPr="0050105D" w:rsidRDefault="00335E5D" w:rsidP="0050105D">
      <w:pPr>
        <w:rPr>
          <w:rFonts w:ascii="Arial" w:hAnsi="Arial" w:cs="Arial"/>
          <w:bCs/>
          <w:sz w:val="20"/>
          <w:szCs w:val="20"/>
          <w:lang w:eastAsia="cs-CZ"/>
        </w:rPr>
      </w:pPr>
      <w:r>
        <w:rPr>
          <w:rFonts w:ascii="Arial" w:hAnsi="Arial" w:cs="Arial"/>
          <w:bCs/>
          <w:sz w:val="20"/>
          <w:szCs w:val="20"/>
          <w:lang w:eastAsia="cs-CZ"/>
        </w:rPr>
        <w:t>Technických:</w:t>
      </w:r>
      <w:r w:rsidR="0016435C" w:rsidRPr="0052630C">
        <w:rPr>
          <w:rFonts w:ascii="Arial" w:hAnsi="Arial" w:cs="Arial"/>
          <w:bCs/>
          <w:sz w:val="20"/>
          <w:szCs w:val="20"/>
          <w:lang w:eastAsia="cs-CZ"/>
        </w:rPr>
        <w:tab/>
      </w:r>
      <w:r w:rsidR="0016435C" w:rsidRPr="0052630C">
        <w:rPr>
          <w:rFonts w:ascii="Arial" w:hAnsi="Arial" w:cs="Arial"/>
          <w:bCs/>
          <w:sz w:val="20"/>
          <w:szCs w:val="20"/>
          <w:lang w:eastAsia="cs-CZ"/>
        </w:rPr>
        <w:tab/>
      </w:r>
      <w:r w:rsidR="0016435C" w:rsidRPr="0052630C">
        <w:rPr>
          <w:rFonts w:ascii="Arial" w:hAnsi="Arial" w:cs="Arial"/>
          <w:b/>
          <w:sz w:val="20"/>
          <w:szCs w:val="20"/>
        </w:rPr>
        <w:t>„</w:t>
      </w:r>
      <w:r w:rsidR="0016435C" w:rsidRPr="0052630C">
        <w:rPr>
          <w:rFonts w:ascii="Arial" w:hAnsi="Arial" w:cs="Arial"/>
          <w:b/>
          <w:sz w:val="20"/>
          <w:szCs w:val="20"/>
          <w:shd w:val="clear" w:color="auto" w:fill="D9D9D9" w:themeFill="background1" w:themeFillShade="D9"/>
        </w:rPr>
        <w:t>[Bude doplněno před uzavřením smlouvy]</w:t>
      </w:r>
      <w:r w:rsidR="0016435C" w:rsidRPr="0052630C">
        <w:rPr>
          <w:rFonts w:ascii="Arial" w:hAnsi="Arial" w:cs="Arial"/>
          <w:b/>
          <w:sz w:val="20"/>
          <w:szCs w:val="20"/>
        </w:rPr>
        <w:t>”</w:t>
      </w:r>
    </w:p>
    <w:sectPr w:rsidR="00254328" w:rsidRPr="0050105D" w:rsidSect="00293CA4">
      <w:headerReference w:type="default" r:id="rId9"/>
      <w:footerReference w:type="default" r:id="rId10"/>
      <w:headerReference w:type="first" r:id="rId11"/>
      <w:footerReference w:type="first" r:id="rId12"/>
      <w:pgSz w:w="11906" w:h="16838" w:code="9"/>
      <w:pgMar w:top="1382" w:right="1247" w:bottom="124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FF227B" w14:textId="77777777" w:rsidR="00AD27DF" w:rsidRDefault="00AD27DF" w:rsidP="007C4405">
      <w:r>
        <w:separator/>
      </w:r>
    </w:p>
  </w:endnote>
  <w:endnote w:type="continuationSeparator" w:id="0">
    <w:p w14:paraId="6B2EE2AE" w14:textId="77777777" w:rsidR="00AD27DF" w:rsidRDefault="00AD27DF" w:rsidP="007C4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pitch w:val="fixed"/>
    <w:sig w:usb0="00000000"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8050B" w14:textId="493253B3" w:rsidR="001D541D" w:rsidRPr="00D8489F" w:rsidRDefault="001D541D" w:rsidP="00293CA4">
    <w:pPr>
      <w:pStyle w:val="Zpat"/>
      <w:pBdr>
        <w:top w:val="single" w:sz="4" w:space="1" w:color="auto"/>
      </w:pBdr>
      <w:jc w:val="center"/>
      <w:rPr>
        <w:rFonts w:ascii="Arial" w:hAnsi="Arial" w:cs="Arial"/>
        <w:sz w:val="20"/>
        <w:szCs w:val="20"/>
        <w:lang w:val="cs-CZ"/>
      </w:rPr>
    </w:pPr>
    <w:r w:rsidRPr="00D8489F">
      <w:rPr>
        <w:rFonts w:ascii="Arial" w:hAnsi="Arial" w:cs="Arial"/>
        <w:sz w:val="20"/>
        <w:szCs w:val="20"/>
      </w:rPr>
      <w:t xml:space="preserve">Stránka </w:t>
    </w:r>
    <w:r w:rsidRPr="00D8489F">
      <w:rPr>
        <w:rFonts w:ascii="Arial" w:hAnsi="Arial" w:cs="Arial"/>
        <w:sz w:val="20"/>
        <w:szCs w:val="20"/>
      </w:rPr>
      <w:fldChar w:fldCharType="begin"/>
    </w:r>
    <w:r w:rsidRPr="00D8489F">
      <w:rPr>
        <w:rFonts w:ascii="Arial" w:hAnsi="Arial" w:cs="Arial"/>
        <w:sz w:val="20"/>
        <w:szCs w:val="20"/>
      </w:rPr>
      <w:instrText>PAGE</w:instrText>
    </w:r>
    <w:r w:rsidRPr="00D8489F">
      <w:rPr>
        <w:rFonts w:ascii="Arial" w:hAnsi="Arial" w:cs="Arial"/>
        <w:sz w:val="20"/>
        <w:szCs w:val="20"/>
      </w:rPr>
      <w:fldChar w:fldCharType="separate"/>
    </w:r>
    <w:r w:rsidR="009C705B">
      <w:rPr>
        <w:rFonts w:ascii="Arial" w:hAnsi="Arial" w:cs="Arial"/>
        <w:noProof/>
        <w:sz w:val="20"/>
        <w:szCs w:val="20"/>
      </w:rPr>
      <w:t>2</w:t>
    </w:r>
    <w:r w:rsidRPr="00D8489F">
      <w:rPr>
        <w:rFonts w:ascii="Arial" w:hAnsi="Arial" w:cs="Arial"/>
        <w:sz w:val="20"/>
        <w:szCs w:val="20"/>
      </w:rPr>
      <w:fldChar w:fldCharType="end"/>
    </w:r>
    <w:r w:rsidRPr="00D8489F">
      <w:rPr>
        <w:rFonts w:ascii="Arial" w:hAnsi="Arial" w:cs="Arial"/>
        <w:sz w:val="20"/>
        <w:szCs w:val="20"/>
      </w:rPr>
      <w:t xml:space="preserve"> z </w:t>
    </w:r>
    <w:r w:rsidRPr="00D8489F">
      <w:rPr>
        <w:rFonts w:ascii="Arial" w:hAnsi="Arial" w:cs="Arial"/>
        <w:sz w:val="20"/>
        <w:szCs w:val="20"/>
      </w:rPr>
      <w:fldChar w:fldCharType="begin"/>
    </w:r>
    <w:r w:rsidRPr="00D8489F">
      <w:rPr>
        <w:rFonts w:ascii="Arial" w:hAnsi="Arial" w:cs="Arial"/>
        <w:sz w:val="20"/>
        <w:szCs w:val="20"/>
      </w:rPr>
      <w:instrText>NUMPAGES</w:instrText>
    </w:r>
    <w:r w:rsidRPr="00D8489F">
      <w:rPr>
        <w:rFonts w:ascii="Arial" w:hAnsi="Arial" w:cs="Arial"/>
        <w:sz w:val="20"/>
        <w:szCs w:val="20"/>
      </w:rPr>
      <w:fldChar w:fldCharType="separate"/>
    </w:r>
    <w:r w:rsidR="009C705B">
      <w:rPr>
        <w:rFonts w:ascii="Arial" w:hAnsi="Arial" w:cs="Arial"/>
        <w:noProof/>
        <w:sz w:val="20"/>
        <w:szCs w:val="20"/>
      </w:rPr>
      <w:t>11</w:t>
    </w:r>
    <w:r w:rsidRPr="00D8489F">
      <w:rPr>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A766F" w14:textId="77777777" w:rsidR="001D541D" w:rsidRDefault="001D541D" w:rsidP="00956548">
    <w:pPr>
      <w:pStyle w:val="Zpat"/>
      <w:pBdr>
        <w:top w:val="single" w:sz="4" w:space="1" w:color="auto"/>
      </w:pBdr>
      <w:jc w:val="center"/>
    </w:pPr>
    <w:r>
      <w:t xml:space="preserve">Stránka </w:t>
    </w:r>
    <w:r>
      <w:rPr>
        <w:b/>
      </w:rPr>
      <w:fldChar w:fldCharType="begin"/>
    </w:r>
    <w:r>
      <w:rPr>
        <w:b/>
      </w:rPr>
      <w:instrText>PAGE</w:instrText>
    </w:r>
    <w:r>
      <w:rPr>
        <w:b/>
      </w:rPr>
      <w:fldChar w:fldCharType="separate"/>
    </w:r>
    <w:r>
      <w:rPr>
        <w:b/>
        <w:noProof/>
      </w:rPr>
      <w:t>1</w:t>
    </w:r>
    <w:r>
      <w:rPr>
        <w:b/>
      </w:rPr>
      <w:fldChar w:fldCharType="end"/>
    </w:r>
    <w:r>
      <w:t xml:space="preserve"> z </w:t>
    </w:r>
    <w:r>
      <w:rPr>
        <w:b/>
      </w:rPr>
      <w:fldChar w:fldCharType="begin"/>
    </w:r>
    <w:r>
      <w:rPr>
        <w:b/>
      </w:rPr>
      <w:instrText>NUMPAGES</w:instrText>
    </w:r>
    <w:r>
      <w:rPr>
        <w:b/>
      </w:rPr>
      <w:fldChar w:fldCharType="separate"/>
    </w:r>
    <w:r>
      <w:rPr>
        <w:b/>
        <w:noProof/>
      </w:rPr>
      <w:t>8</w:t>
    </w:r>
    <w:r>
      <w:rPr>
        <w:b/>
      </w:rPr>
      <w:fldChar w:fldCharType="end"/>
    </w:r>
  </w:p>
  <w:p w14:paraId="216E68ED" w14:textId="77777777" w:rsidR="001D541D" w:rsidRPr="00530592" w:rsidRDefault="001D541D" w:rsidP="0053059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5F0197" w14:textId="77777777" w:rsidR="00AD27DF" w:rsidRDefault="00AD27DF" w:rsidP="007C4405">
      <w:r>
        <w:separator/>
      </w:r>
    </w:p>
  </w:footnote>
  <w:footnote w:type="continuationSeparator" w:id="0">
    <w:p w14:paraId="11815915" w14:textId="77777777" w:rsidR="00AD27DF" w:rsidRDefault="00AD27DF" w:rsidP="007C44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EA233" w14:textId="421DA0CC" w:rsidR="001D541D" w:rsidRPr="002E7F95" w:rsidRDefault="001D541D" w:rsidP="00293CA4">
    <w:pPr>
      <w:pStyle w:val="Zhlav"/>
      <w:jc w:val="center"/>
      <w:rPr>
        <w:rFonts w:ascii="Arial" w:hAnsi="Arial" w:cs="Arial"/>
        <w:sz w:val="20"/>
        <w:szCs w:val="20"/>
        <w:lang w:val="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450"/>
    </w:tblGrid>
    <w:tr w:rsidR="001D541D" w:rsidRPr="006766F8" w14:paraId="0FE570E0" w14:textId="77777777" w:rsidTr="002625F2">
      <w:trPr>
        <w:trHeight w:val="91"/>
      </w:trPr>
      <w:tc>
        <w:tcPr>
          <w:tcW w:w="5070" w:type="dxa"/>
          <w:tcBorders>
            <w:bottom w:val="single" w:sz="4" w:space="0" w:color="auto"/>
          </w:tcBorders>
        </w:tcPr>
        <w:p w14:paraId="7D1134B2" w14:textId="70042988" w:rsidR="001D541D" w:rsidRPr="002625F2" w:rsidRDefault="001D541D" w:rsidP="00CC6FCE">
          <w:pPr>
            <w:pStyle w:val="Zhlav"/>
            <w:rPr>
              <w:rFonts w:ascii="Arial" w:hAnsi="Arial" w:cs="Arial"/>
              <w:b/>
              <w:sz w:val="20"/>
              <w:szCs w:val="20"/>
              <w:lang w:val="cs-CZ"/>
            </w:rPr>
          </w:pPr>
          <w:r w:rsidRPr="002625F2">
            <w:rPr>
              <w:rStyle w:val="Siln"/>
              <w:rFonts w:ascii="Arial" w:hAnsi="Arial" w:cs="Arial"/>
              <w:b w:val="0"/>
              <w:sz w:val="20"/>
              <w:szCs w:val="20"/>
            </w:rPr>
            <w:t>S</w:t>
          </w:r>
          <w:r w:rsidRPr="002625F2">
            <w:rPr>
              <w:rStyle w:val="Siln"/>
              <w:rFonts w:ascii="Arial" w:hAnsi="Arial" w:cs="Arial"/>
              <w:b w:val="0"/>
              <w:sz w:val="20"/>
              <w:szCs w:val="20"/>
              <w:lang w:val="cs-CZ"/>
            </w:rPr>
            <w:t>ystém hospodaření s vozovkou v Kraji Vysočina</w:t>
          </w:r>
        </w:p>
      </w:tc>
      <w:tc>
        <w:tcPr>
          <w:tcW w:w="4558" w:type="dxa"/>
          <w:tcBorders>
            <w:bottom w:val="single" w:sz="4" w:space="0" w:color="auto"/>
          </w:tcBorders>
        </w:tcPr>
        <w:p w14:paraId="181F9D62" w14:textId="77777777" w:rsidR="001D541D" w:rsidRPr="002E7F95" w:rsidRDefault="001D541D" w:rsidP="00293CA4">
          <w:pPr>
            <w:pStyle w:val="Zhlav"/>
            <w:jc w:val="right"/>
            <w:rPr>
              <w:rFonts w:ascii="Arial" w:hAnsi="Arial" w:cs="Arial"/>
              <w:sz w:val="20"/>
              <w:szCs w:val="20"/>
            </w:rPr>
          </w:pPr>
          <w:r w:rsidRPr="002E7F95">
            <w:rPr>
              <w:rFonts w:ascii="Arial" w:hAnsi="Arial" w:cs="Arial"/>
              <w:sz w:val="20"/>
              <w:szCs w:val="20"/>
            </w:rPr>
            <w:t>Příloha B2</w:t>
          </w:r>
        </w:p>
      </w:tc>
    </w:tr>
  </w:tbl>
  <w:p w14:paraId="702804A8" w14:textId="77777777" w:rsidR="001D541D" w:rsidRPr="002E7F95" w:rsidRDefault="001D541D" w:rsidP="00293CA4">
    <w:pPr>
      <w:pStyle w:val="Zhlav"/>
      <w:tabs>
        <w:tab w:val="clear" w:pos="4536"/>
        <w:tab w:val="clear" w:pos="9072"/>
        <w:tab w:val="left" w:pos="3030"/>
      </w:tabs>
      <w:rPr>
        <w:rFonts w:ascii="Arial" w:hAnsi="Arial" w:cs="Arial"/>
        <w:sz w:val="20"/>
        <w:szCs w:val="20"/>
        <w:lang w:val="cs-CZ"/>
      </w:rPr>
    </w:pPr>
    <w:r w:rsidRPr="002E7F95">
      <w:rPr>
        <w:rFonts w:ascii="Arial" w:hAnsi="Arial" w:cs="Arial"/>
        <w:sz w:val="20"/>
        <w:szCs w:val="20"/>
        <w:lang w:val="cs-CZ"/>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8ED76D" w14:textId="77777777" w:rsidR="001D541D" w:rsidRDefault="001D541D" w:rsidP="00956548">
    <w:pPr>
      <w:pStyle w:val="Zhlav"/>
      <w:jc w:val="center"/>
      <w:rPr>
        <w:rFonts w:asciiTheme="minorHAnsi" w:hAnsiTheme="minorHAnsi" w:cstheme="minorHAnsi"/>
        <w:sz w:val="20"/>
        <w:szCs w:val="20"/>
        <w:lang w:val="cs-CZ"/>
      </w:rPr>
    </w:pPr>
    <w:r>
      <w:rPr>
        <w:noProof/>
        <w:lang w:val="cs-CZ" w:eastAsia="cs-CZ"/>
      </w:rPr>
      <w:drawing>
        <wp:inline distT="0" distB="0" distL="0" distR="0" wp14:anchorId="061D865F" wp14:editId="35B88CAE">
          <wp:extent cx="1485900" cy="8382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1D541D" w:rsidRPr="00956548" w14:paraId="4D5EBD03" w14:textId="77777777" w:rsidTr="00956548">
      <w:trPr>
        <w:trHeight w:val="91"/>
      </w:trPr>
      <w:tc>
        <w:tcPr>
          <w:tcW w:w="4960" w:type="dxa"/>
          <w:vMerge w:val="restart"/>
          <w:tcBorders>
            <w:bottom w:val="single" w:sz="4" w:space="0" w:color="auto"/>
          </w:tcBorders>
        </w:tcPr>
        <w:p w14:paraId="7FEB305C" w14:textId="77777777" w:rsidR="001D541D" w:rsidRPr="00956548" w:rsidRDefault="001D541D" w:rsidP="00956548">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14:paraId="7CAB295D" w14:textId="77777777" w:rsidR="001D541D" w:rsidRPr="00956548" w:rsidRDefault="001D541D" w:rsidP="00956548">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1D541D" w:rsidRPr="002D7090" w14:paraId="26D6358C" w14:textId="77777777" w:rsidTr="00956548">
      <w:trPr>
        <w:trHeight w:val="90"/>
      </w:trPr>
      <w:tc>
        <w:tcPr>
          <w:tcW w:w="4960" w:type="dxa"/>
          <w:vMerge/>
          <w:tcBorders>
            <w:bottom w:val="single" w:sz="4" w:space="0" w:color="auto"/>
          </w:tcBorders>
        </w:tcPr>
        <w:p w14:paraId="4685E90B" w14:textId="77777777" w:rsidR="001D541D" w:rsidRPr="002D7090" w:rsidRDefault="001D541D" w:rsidP="00956548">
          <w:pPr>
            <w:pStyle w:val="Zhlav"/>
            <w:rPr>
              <w:sz w:val="20"/>
              <w:szCs w:val="20"/>
              <w:highlight w:val="yellow"/>
            </w:rPr>
          </w:pPr>
        </w:p>
      </w:tc>
      <w:tc>
        <w:tcPr>
          <w:tcW w:w="4960" w:type="dxa"/>
          <w:tcBorders>
            <w:bottom w:val="single" w:sz="4" w:space="0" w:color="auto"/>
          </w:tcBorders>
        </w:tcPr>
        <w:p w14:paraId="1A4A1361" w14:textId="77777777" w:rsidR="001D541D" w:rsidRPr="002D7090" w:rsidRDefault="001D541D" w:rsidP="00956548">
          <w:pPr>
            <w:pStyle w:val="Zhlav"/>
            <w:jc w:val="right"/>
            <w:rPr>
              <w:sz w:val="20"/>
              <w:szCs w:val="20"/>
            </w:rPr>
          </w:pPr>
        </w:p>
      </w:tc>
    </w:tr>
  </w:tbl>
  <w:p w14:paraId="02D11660" w14:textId="77777777" w:rsidR="001D541D" w:rsidRPr="00956548" w:rsidRDefault="001D541D" w:rsidP="00956548">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multilevel"/>
    <w:tmpl w:val="0F3A8D82"/>
    <w:name w:val="WW8Num1"/>
    <w:lvl w:ilvl="0">
      <w:start w:val="6"/>
      <w:numFmt w:val="decimal"/>
      <w:lvlText w:val="%1."/>
      <w:lvlJc w:val="left"/>
      <w:pPr>
        <w:tabs>
          <w:tab w:val="num" w:pos="360"/>
        </w:tabs>
        <w:ind w:left="360" w:hanging="360"/>
      </w:pPr>
      <w:rPr>
        <w:b/>
      </w:rPr>
    </w:lvl>
    <w:lvl w:ilvl="1">
      <w:start w:val="1"/>
      <w:numFmt w:val="decimal"/>
      <w:lvlText w:val="%1.%2."/>
      <w:lvlJc w:val="left"/>
      <w:pPr>
        <w:tabs>
          <w:tab w:val="num" w:pos="720"/>
        </w:tabs>
        <w:ind w:left="720" w:hanging="720"/>
      </w:pPr>
      <w:rPr>
        <w:b/>
        <w:color w:val="auto"/>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 w15:restartNumberingAfterBreak="0">
    <w:nsid w:val="00000003"/>
    <w:multiLevelType w:val="singleLevel"/>
    <w:tmpl w:val="00000003"/>
    <w:name w:val="WW8Num2"/>
    <w:lvl w:ilvl="0">
      <w:start w:val="6"/>
      <w:numFmt w:val="bullet"/>
      <w:lvlText w:val="-"/>
      <w:lvlJc w:val="left"/>
      <w:pPr>
        <w:tabs>
          <w:tab w:val="num" w:pos="360"/>
        </w:tabs>
        <w:ind w:left="360" w:hanging="360"/>
      </w:pPr>
      <w:rPr>
        <w:rFonts w:ascii="OpenSymbol" w:hAnsi="OpenSymbol"/>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5" w15:restartNumberingAfterBreak="0">
    <w:nsid w:val="03102CD8"/>
    <w:multiLevelType w:val="hybridMultilevel"/>
    <w:tmpl w:val="541C2B90"/>
    <w:lvl w:ilvl="0" w:tplc="64A8D6A6">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483269B"/>
    <w:multiLevelType w:val="hybridMultilevel"/>
    <w:tmpl w:val="62665F7A"/>
    <w:lvl w:ilvl="0" w:tplc="7A685308">
      <w:start w:val="1"/>
      <w:numFmt w:val="lowerLetter"/>
      <w:lvlText w:val="%1."/>
      <w:lvlJc w:val="left"/>
      <w:pPr>
        <w:tabs>
          <w:tab w:val="num" w:pos="1440"/>
        </w:tabs>
        <w:ind w:left="144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4EA1C4C"/>
    <w:multiLevelType w:val="hybridMultilevel"/>
    <w:tmpl w:val="A04AC58A"/>
    <w:lvl w:ilvl="0" w:tplc="B3508558">
      <w:start w:val="1"/>
      <w:numFmt w:val="ordinal"/>
      <w:lvlText w:val="15.%1"/>
      <w:lvlJc w:val="left"/>
      <w:pPr>
        <w:ind w:left="360" w:hanging="360"/>
      </w:pPr>
      <w:rPr>
        <w:rFonts w:hint="default"/>
        <w:b/>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7D154F2"/>
    <w:multiLevelType w:val="hybridMultilevel"/>
    <w:tmpl w:val="F8069A0A"/>
    <w:lvl w:ilvl="0" w:tplc="EA2E6BC8">
      <w:start w:val="1"/>
      <w:numFmt w:val="lowerLetter"/>
      <w:lvlText w:val="%1)"/>
      <w:lvlJc w:val="left"/>
      <w:pPr>
        <w:tabs>
          <w:tab w:val="num" w:pos="928"/>
        </w:tabs>
        <w:ind w:left="928" w:hanging="360"/>
      </w:pPr>
      <w:rPr>
        <w:rFonts w:asciiTheme="minorHAnsi" w:hAnsiTheme="minorHAnsi" w:cstheme="minorHAnsi" w:hint="default"/>
        <w:b/>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B762CA8"/>
    <w:multiLevelType w:val="multilevel"/>
    <w:tmpl w:val="9D741274"/>
    <w:lvl w:ilvl="0">
      <w:start w:val="10"/>
      <w:numFmt w:val="decimal"/>
      <w:lvlText w:val="%1."/>
      <w:lvlJc w:val="left"/>
      <w:pPr>
        <w:ind w:left="480" w:hanging="480"/>
      </w:pPr>
      <w:rPr>
        <w:rFonts w:hint="default"/>
        <w:b/>
      </w:rPr>
    </w:lvl>
    <w:lvl w:ilvl="1">
      <w:start w:val="1"/>
      <w:numFmt w:val="decimal"/>
      <w:lvlText w:val="%1.%2."/>
      <w:lvlJc w:val="left"/>
      <w:pPr>
        <w:ind w:left="313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1D8C46DA"/>
    <w:multiLevelType w:val="hybridMultilevel"/>
    <w:tmpl w:val="208E72F4"/>
    <w:lvl w:ilvl="0" w:tplc="0405000F">
      <w:start w:val="1"/>
      <w:numFmt w:val="decimal"/>
      <w:lvlText w:val="%1."/>
      <w:lvlJc w:val="left"/>
      <w:pPr>
        <w:tabs>
          <w:tab w:val="num" w:pos="720"/>
        </w:tabs>
        <w:ind w:left="720" w:hanging="360"/>
      </w:pPr>
      <w:rPr>
        <w:rFonts w:hint="default"/>
      </w:rPr>
    </w:lvl>
    <w:lvl w:ilvl="1" w:tplc="7A685308">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8C007C1"/>
    <w:multiLevelType w:val="hybridMultilevel"/>
    <w:tmpl w:val="550AF51A"/>
    <w:lvl w:ilvl="0" w:tplc="3A9E3E6E">
      <w:start w:val="1"/>
      <w:numFmt w:val="ordinal"/>
      <w:lvlText w:val="13.%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8CB2BE7"/>
    <w:multiLevelType w:val="multilevel"/>
    <w:tmpl w:val="17E8A65E"/>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2C2301FB"/>
    <w:multiLevelType w:val="hybridMultilevel"/>
    <w:tmpl w:val="50040FC0"/>
    <w:lvl w:ilvl="0" w:tplc="B20C299A">
      <w:start w:val="1"/>
      <w:numFmt w:val="decimal"/>
      <w:lvlText w:val="11.%1."/>
      <w:lvlJc w:val="left"/>
      <w:pPr>
        <w:ind w:left="720" w:hanging="360"/>
      </w:pPr>
      <w:rPr>
        <w:rFonts w:hint="default"/>
        <w:b/>
        <w:color w:val="auto"/>
        <w:sz w:val="20"/>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0130CA7"/>
    <w:multiLevelType w:val="hybridMultilevel"/>
    <w:tmpl w:val="7460FD32"/>
    <w:lvl w:ilvl="0" w:tplc="4D284D50">
      <w:start w:val="1"/>
      <w:numFmt w:val="decimal"/>
      <w:lvlText w:val="4.%1."/>
      <w:lvlJc w:val="left"/>
      <w:pPr>
        <w:ind w:left="720" w:hanging="360"/>
      </w:pPr>
      <w:rPr>
        <w:rFonts w:hint="default"/>
        <w:b/>
      </w:rPr>
    </w:lvl>
    <w:lvl w:ilvl="1" w:tplc="2C04F934">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EE64BA"/>
    <w:multiLevelType w:val="hybridMultilevel"/>
    <w:tmpl w:val="016C05C2"/>
    <w:lvl w:ilvl="0" w:tplc="6DE8EF66">
      <w:start w:val="1"/>
      <w:numFmt w:val="decimal"/>
      <w:lvlText w:val="8.%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545C11"/>
    <w:multiLevelType w:val="hybridMultilevel"/>
    <w:tmpl w:val="7FC1F1E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9DE29B2"/>
    <w:multiLevelType w:val="hybridMultilevel"/>
    <w:tmpl w:val="7738161C"/>
    <w:lvl w:ilvl="0" w:tplc="ED128DD4">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A5200D"/>
    <w:multiLevelType w:val="multilevel"/>
    <w:tmpl w:val="F27AC36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241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bullet"/>
      <w:pStyle w:val="4seznam"/>
      <w:lvlText w:val=""/>
      <w:lvlJc w:val="left"/>
      <w:pPr>
        <w:tabs>
          <w:tab w:val="num" w:pos="1474"/>
        </w:tabs>
        <w:ind w:left="2126" w:hanging="708"/>
      </w:pPr>
      <w:rPr>
        <w:rFonts w:ascii="Symbol" w:hAnsi="Symbol"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 w15:restartNumberingAfterBreak="0">
    <w:nsid w:val="47096FE6"/>
    <w:multiLevelType w:val="hybridMultilevel"/>
    <w:tmpl w:val="4C166B76"/>
    <w:lvl w:ilvl="0" w:tplc="A40E5640">
      <w:start w:val="1"/>
      <w:numFmt w:val="lowerLetter"/>
      <w:lvlText w:val="%1)"/>
      <w:lvlJc w:val="left"/>
      <w:pPr>
        <w:ind w:left="1448" w:hanging="360"/>
      </w:pPr>
      <w:rPr>
        <w:rFonts w:cs="Times New Roman" w:hint="default"/>
        <w:b w:val="0"/>
        <w:color w:val="auto"/>
      </w:rPr>
    </w:lvl>
    <w:lvl w:ilvl="1" w:tplc="0D90CA6C">
      <w:start w:val="1"/>
      <w:numFmt w:val="lowerLetter"/>
      <w:lvlText w:val="%2."/>
      <w:lvlJc w:val="left"/>
      <w:pPr>
        <w:ind w:left="2168" w:hanging="360"/>
      </w:pPr>
      <w:rPr>
        <w:b/>
      </w:rPr>
    </w:lvl>
    <w:lvl w:ilvl="2" w:tplc="0405001B" w:tentative="1">
      <w:start w:val="1"/>
      <w:numFmt w:val="lowerRoman"/>
      <w:lvlText w:val="%3."/>
      <w:lvlJc w:val="right"/>
      <w:pPr>
        <w:ind w:left="2888" w:hanging="180"/>
      </w:pPr>
    </w:lvl>
    <w:lvl w:ilvl="3" w:tplc="0405000F" w:tentative="1">
      <w:start w:val="1"/>
      <w:numFmt w:val="decimal"/>
      <w:lvlText w:val="%4."/>
      <w:lvlJc w:val="left"/>
      <w:pPr>
        <w:ind w:left="3608" w:hanging="360"/>
      </w:pPr>
    </w:lvl>
    <w:lvl w:ilvl="4" w:tplc="04050019" w:tentative="1">
      <w:start w:val="1"/>
      <w:numFmt w:val="lowerLetter"/>
      <w:lvlText w:val="%5."/>
      <w:lvlJc w:val="left"/>
      <w:pPr>
        <w:ind w:left="4328" w:hanging="360"/>
      </w:pPr>
    </w:lvl>
    <w:lvl w:ilvl="5" w:tplc="0405001B" w:tentative="1">
      <w:start w:val="1"/>
      <w:numFmt w:val="lowerRoman"/>
      <w:lvlText w:val="%6."/>
      <w:lvlJc w:val="right"/>
      <w:pPr>
        <w:ind w:left="5048" w:hanging="180"/>
      </w:pPr>
    </w:lvl>
    <w:lvl w:ilvl="6" w:tplc="0405000F" w:tentative="1">
      <w:start w:val="1"/>
      <w:numFmt w:val="decimal"/>
      <w:lvlText w:val="%7."/>
      <w:lvlJc w:val="left"/>
      <w:pPr>
        <w:ind w:left="5768" w:hanging="360"/>
      </w:pPr>
    </w:lvl>
    <w:lvl w:ilvl="7" w:tplc="04050019" w:tentative="1">
      <w:start w:val="1"/>
      <w:numFmt w:val="lowerLetter"/>
      <w:lvlText w:val="%8."/>
      <w:lvlJc w:val="left"/>
      <w:pPr>
        <w:ind w:left="6488" w:hanging="360"/>
      </w:pPr>
    </w:lvl>
    <w:lvl w:ilvl="8" w:tplc="0405001B" w:tentative="1">
      <w:start w:val="1"/>
      <w:numFmt w:val="lowerRoman"/>
      <w:lvlText w:val="%9."/>
      <w:lvlJc w:val="right"/>
      <w:pPr>
        <w:ind w:left="7208" w:hanging="180"/>
      </w:pPr>
    </w:lvl>
  </w:abstractNum>
  <w:abstractNum w:abstractNumId="25" w15:restartNumberingAfterBreak="0">
    <w:nsid w:val="4C273661"/>
    <w:multiLevelType w:val="hybridMultilevel"/>
    <w:tmpl w:val="FF2E3D80"/>
    <w:lvl w:ilvl="0" w:tplc="B3D6C026">
      <w:start w:val="1"/>
      <w:numFmt w:val="decimal"/>
      <w:lvlText w:val="9.%1."/>
      <w:lvlJc w:val="left"/>
      <w:pPr>
        <w:ind w:left="720" w:hanging="360"/>
      </w:pPr>
      <w:rPr>
        <w:rFonts w:hint="default"/>
        <w:b/>
      </w:rPr>
    </w:lvl>
    <w:lvl w:ilvl="1" w:tplc="A594A7EA">
      <w:start w:val="1"/>
      <w:numFmt w:val="upp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7" w15:restartNumberingAfterBreak="0">
    <w:nsid w:val="4F582403"/>
    <w:multiLevelType w:val="hybridMultilevel"/>
    <w:tmpl w:val="BA5CEF7A"/>
    <w:lvl w:ilvl="0" w:tplc="5088E716">
      <w:start w:val="1"/>
      <w:numFmt w:val="ordinal"/>
      <w:pStyle w:val="OdstavecSmlouvy"/>
      <w:lvlText w:val="5.%1"/>
      <w:lvlJc w:val="left"/>
      <w:pPr>
        <w:ind w:left="1146" w:hanging="360"/>
      </w:pPr>
      <w:rPr>
        <w:rFonts w:hint="default"/>
        <w:b/>
        <w:color w:val="auto"/>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50B73539"/>
    <w:multiLevelType w:val="hybridMultilevel"/>
    <w:tmpl w:val="1E24B1CA"/>
    <w:lvl w:ilvl="0" w:tplc="3A9E3E6E">
      <w:start w:val="1"/>
      <w:numFmt w:val="ordinal"/>
      <w:lvlText w:val="13.%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16E2547"/>
    <w:multiLevelType w:val="hybridMultilevel"/>
    <w:tmpl w:val="137AB52E"/>
    <w:lvl w:ilvl="0" w:tplc="1A62646C">
      <w:start w:val="1"/>
      <w:numFmt w:val="ordinal"/>
      <w:lvlText w:val="15.%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34425A4"/>
    <w:multiLevelType w:val="hybridMultilevel"/>
    <w:tmpl w:val="9D9C0EF6"/>
    <w:lvl w:ilvl="0" w:tplc="5A32819E">
      <w:start w:val="1"/>
      <w:numFmt w:val="decim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7D252D8"/>
    <w:multiLevelType w:val="hybridMultilevel"/>
    <w:tmpl w:val="CB9A68A8"/>
    <w:lvl w:ilvl="0" w:tplc="588AFA88">
      <w:start w:val="1"/>
      <w:numFmt w:val="decimal"/>
      <w:lvlText w:val="14.%1."/>
      <w:lvlJc w:val="left"/>
      <w:pPr>
        <w:ind w:left="720" w:hanging="360"/>
      </w:pPr>
      <w:rPr>
        <w:rFonts w:ascii="Arial" w:hAnsi="Arial" w:cs="Arial"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51C280E"/>
    <w:multiLevelType w:val="hybridMultilevel"/>
    <w:tmpl w:val="A9861520"/>
    <w:lvl w:ilvl="0" w:tplc="6DE8EF66">
      <w:start w:val="1"/>
      <w:numFmt w:val="decimal"/>
      <w:lvlText w:val="8.%1."/>
      <w:lvlJc w:val="left"/>
      <w:pPr>
        <w:ind w:left="1003" w:hanging="360"/>
      </w:pPr>
      <w:rPr>
        <w:rFonts w:hint="default"/>
        <w:b/>
      </w:rPr>
    </w:lvl>
    <w:lvl w:ilvl="1" w:tplc="04050019" w:tentative="1">
      <w:start w:val="1"/>
      <w:numFmt w:val="lowerLetter"/>
      <w:lvlText w:val="%2."/>
      <w:lvlJc w:val="left"/>
      <w:pPr>
        <w:ind w:left="1723" w:hanging="360"/>
      </w:pPr>
    </w:lvl>
    <w:lvl w:ilvl="2" w:tplc="0405001B" w:tentative="1">
      <w:start w:val="1"/>
      <w:numFmt w:val="lowerRoman"/>
      <w:lvlText w:val="%3."/>
      <w:lvlJc w:val="right"/>
      <w:pPr>
        <w:ind w:left="2443" w:hanging="180"/>
      </w:pPr>
    </w:lvl>
    <w:lvl w:ilvl="3" w:tplc="0405000F" w:tentative="1">
      <w:start w:val="1"/>
      <w:numFmt w:val="decimal"/>
      <w:lvlText w:val="%4."/>
      <w:lvlJc w:val="left"/>
      <w:pPr>
        <w:ind w:left="3163" w:hanging="360"/>
      </w:pPr>
    </w:lvl>
    <w:lvl w:ilvl="4" w:tplc="04050019" w:tentative="1">
      <w:start w:val="1"/>
      <w:numFmt w:val="lowerLetter"/>
      <w:lvlText w:val="%5."/>
      <w:lvlJc w:val="left"/>
      <w:pPr>
        <w:ind w:left="3883" w:hanging="360"/>
      </w:pPr>
    </w:lvl>
    <w:lvl w:ilvl="5" w:tplc="0405001B" w:tentative="1">
      <w:start w:val="1"/>
      <w:numFmt w:val="lowerRoman"/>
      <w:lvlText w:val="%6."/>
      <w:lvlJc w:val="right"/>
      <w:pPr>
        <w:ind w:left="4603" w:hanging="180"/>
      </w:pPr>
    </w:lvl>
    <w:lvl w:ilvl="6" w:tplc="0405000F" w:tentative="1">
      <w:start w:val="1"/>
      <w:numFmt w:val="decimal"/>
      <w:lvlText w:val="%7."/>
      <w:lvlJc w:val="left"/>
      <w:pPr>
        <w:ind w:left="5323" w:hanging="360"/>
      </w:pPr>
    </w:lvl>
    <w:lvl w:ilvl="7" w:tplc="04050019" w:tentative="1">
      <w:start w:val="1"/>
      <w:numFmt w:val="lowerLetter"/>
      <w:lvlText w:val="%8."/>
      <w:lvlJc w:val="left"/>
      <w:pPr>
        <w:ind w:left="6043" w:hanging="360"/>
      </w:pPr>
    </w:lvl>
    <w:lvl w:ilvl="8" w:tplc="0405001B" w:tentative="1">
      <w:start w:val="1"/>
      <w:numFmt w:val="lowerRoman"/>
      <w:lvlText w:val="%9."/>
      <w:lvlJc w:val="right"/>
      <w:pPr>
        <w:ind w:left="6763" w:hanging="180"/>
      </w:pPr>
    </w:lvl>
  </w:abstractNum>
  <w:abstractNum w:abstractNumId="33" w15:restartNumberingAfterBreak="0">
    <w:nsid w:val="66313B81"/>
    <w:multiLevelType w:val="multilevel"/>
    <w:tmpl w:val="FE1406D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66A63945"/>
    <w:multiLevelType w:val="multilevel"/>
    <w:tmpl w:val="A3C8C01E"/>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5"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53D7712"/>
    <w:multiLevelType w:val="hybridMultilevel"/>
    <w:tmpl w:val="F6EA2FEC"/>
    <w:lvl w:ilvl="0" w:tplc="F238F0DA">
      <w:start w:val="2"/>
      <w:numFmt w:val="bullet"/>
      <w:pStyle w:val="obsah"/>
      <w:lvlText w:val="-"/>
      <w:lvlJc w:val="left"/>
      <w:pPr>
        <w:tabs>
          <w:tab w:val="num" w:pos="1211"/>
        </w:tabs>
        <w:ind w:left="1191"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5D77A50"/>
    <w:multiLevelType w:val="hybridMultilevel"/>
    <w:tmpl w:val="4C12D3FE"/>
    <w:lvl w:ilvl="0" w:tplc="A86E11A6">
      <w:start w:val="1"/>
      <w:numFmt w:val="decimal"/>
      <w:lvlText w:val="7.%1."/>
      <w:lvlJc w:val="left"/>
      <w:pPr>
        <w:ind w:left="1865" w:hanging="360"/>
      </w:pPr>
      <w:rPr>
        <w:rFonts w:hint="default"/>
        <w:b/>
      </w:rPr>
    </w:lvl>
    <w:lvl w:ilvl="1" w:tplc="04050019" w:tentative="1">
      <w:start w:val="1"/>
      <w:numFmt w:val="lowerLetter"/>
      <w:lvlText w:val="%2."/>
      <w:lvlJc w:val="left"/>
      <w:pPr>
        <w:ind w:left="2585" w:hanging="360"/>
      </w:pPr>
    </w:lvl>
    <w:lvl w:ilvl="2" w:tplc="0405001B" w:tentative="1">
      <w:start w:val="1"/>
      <w:numFmt w:val="lowerRoman"/>
      <w:lvlText w:val="%3."/>
      <w:lvlJc w:val="right"/>
      <w:pPr>
        <w:ind w:left="3305" w:hanging="180"/>
      </w:pPr>
    </w:lvl>
    <w:lvl w:ilvl="3" w:tplc="0405000F" w:tentative="1">
      <w:start w:val="1"/>
      <w:numFmt w:val="decimal"/>
      <w:lvlText w:val="%4."/>
      <w:lvlJc w:val="left"/>
      <w:pPr>
        <w:ind w:left="4025" w:hanging="360"/>
      </w:pPr>
    </w:lvl>
    <w:lvl w:ilvl="4" w:tplc="04050019" w:tentative="1">
      <w:start w:val="1"/>
      <w:numFmt w:val="lowerLetter"/>
      <w:lvlText w:val="%5."/>
      <w:lvlJc w:val="left"/>
      <w:pPr>
        <w:ind w:left="4745" w:hanging="360"/>
      </w:pPr>
    </w:lvl>
    <w:lvl w:ilvl="5" w:tplc="0405001B" w:tentative="1">
      <w:start w:val="1"/>
      <w:numFmt w:val="lowerRoman"/>
      <w:lvlText w:val="%6."/>
      <w:lvlJc w:val="right"/>
      <w:pPr>
        <w:ind w:left="5465" w:hanging="180"/>
      </w:pPr>
    </w:lvl>
    <w:lvl w:ilvl="6" w:tplc="0405000F" w:tentative="1">
      <w:start w:val="1"/>
      <w:numFmt w:val="decimal"/>
      <w:lvlText w:val="%7."/>
      <w:lvlJc w:val="left"/>
      <w:pPr>
        <w:ind w:left="6185" w:hanging="360"/>
      </w:pPr>
    </w:lvl>
    <w:lvl w:ilvl="7" w:tplc="04050019" w:tentative="1">
      <w:start w:val="1"/>
      <w:numFmt w:val="lowerLetter"/>
      <w:lvlText w:val="%8."/>
      <w:lvlJc w:val="left"/>
      <w:pPr>
        <w:ind w:left="6905" w:hanging="360"/>
      </w:pPr>
    </w:lvl>
    <w:lvl w:ilvl="8" w:tplc="0405001B" w:tentative="1">
      <w:start w:val="1"/>
      <w:numFmt w:val="lowerRoman"/>
      <w:lvlText w:val="%9."/>
      <w:lvlJc w:val="right"/>
      <w:pPr>
        <w:ind w:left="7625" w:hanging="180"/>
      </w:pPr>
    </w:lvl>
  </w:abstractNum>
  <w:abstractNum w:abstractNumId="38" w15:restartNumberingAfterBreak="0">
    <w:nsid w:val="777819C8"/>
    <w:multiLevelType w:val="hybridMultilevel"/>
    <w:tmpl w:val="39EA3890"/>
    <w:lvl w:ilvl="0" w:tplc="870418DC">
      <w:start w:val="1"/>
      <w:numFmt w:val="upperRoman"/>
      <w:lvlText w:val="%1."/>
      <w:lvlJc w:val="left"/>
      <w:pPr>
        <w:ind w:left="1440" w:hanging="7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9" w15:restartNumberingAfterBreak="0">
    <w:nsid w:val="783F5CF0"/>
    <w:multiLevelType w:val="hybridMultilevel"/>
    <w:tmpl w:val="5EBCB18C"/>
    <w:lvl w:ilvl="0" w:tplc="4D284D50">
      <w:start w:val="1"/>
      <w:numFmt w:val="decimal"/>
      <w:lvlText w:val="4.%1."/>
      <w:lvlJc w:val="left"/>
      <w:pPr>
        <w:ind w:left="720" w:hanging="360"/>
      </w:pPr>
      <w:rPr>
        <w:rFonts w:hint="default"/>
        <w:b/>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1" w15:restartNumberingAfterBreak="0">
    <w:nsid w:val="7F442361"/>
    <w:multiLevelType w:val="hybridMultilevel"/>
    <w:tmpl w:val="B9928690"/>
    <w:lvl w:ilvl="0" w:tplc="A6D4B292">
      <w:start w:val="1"/>
      <w:numFmt w:val="decimal"/>
      <w:lvlText w:val="9.%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23"/>
  </w:num>
  <w:num w:numId="3">
    <w:abstractNumId w:val="33"/>
  </w:num>
  <w:num w:numId="4">
    <w:abstractNumId w:val="40"/>
  </w:num>
  <w:num w:numId="5">
    <w:abstractNumId w:val="26"/>
  </w:num>
  <w:num w:numId="6">
    <w:abstractNumId w:val="8"/>
  </w:num>
  <w:num w:numId="7">
    <w:abstractNumId w:val="34"/>
  </w:num>
  <w:num w:numId="8">
    <w:abstractNumId w:val="6"/>
  </w:num>
  <w:num w:numId="9">
    <w:abstractNumId w:val="15"/>
  </w:num>
  <w:num w:numId="10">
    <w:abstractNumId w:val="12"/>
  </w:num>
  <w:num w:numId="11">
    <w:abstractNumId w:val="36"/>
  </w:num>
  <w:num w:numId="12">
    <w:abstractNumId w:val="20"/>
  </w:num>
  <w:num w:numId="13">
    <w:abstractNumId w:val="11"/>
  </w:num>
  <w:num w:numId="14">
    <w:abstractNumId w:val="22"/>
  </w:num>
  <w:num w:numId="15">
    <w:abstractNumId w:val="5"/>
  </w:num>
  <w:num w:numId="16">
    <w:abstractNumId w:val="29"/>
  </w:num>
  <w:num w:numId="17">
    <w:abstractNumId w:val="35"/>
  </w:num>
  <w:num w:numId="18">
    <w:abstractNumId w:val="22"/>
  </w:num>
  <w:num w:numId="19">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37"/>
  </w:num>
  <w:num w:numId="22">
    <w:abstractNumId w:val="38"/>
  </w:num>
  <w:num w:numId="23">
    <w:abstractNumId w:val="19"/>
  </w:num>
  <w:num w:numId="24">
    <w:abstractNumId w:val="39"/>
  </w:num>
  <w:num w:numId="25">
    <w:abstractNumId w:val="17"/>
  </w:num>
  <w:num w:numId="26">
    <w:abstractNumId w:val="16"/>
  </w:num>
  <w:num w:numId="27">
    <w:abstractNumId w:val="32"/>
  </w:num>
  <w:num w:numId="28">
    <w:abstractNumId w:val="18"/>
  </w:num>
  <w:num w:numId="29">
    <w:abstractNumId w:val="21"/>
  </w:num>
  <w:num w:numId="30">
    <w:abstractNumId w:val="41"/>
  </w:num>
  <w:num w:numId="31">
    <w:abstractNumId w:val="24"/>
  </w:num>
  <w:num w:numId="32">
    <w:abstractNumId w:val="25"/>
  </w:num>
  <w:num w:numId="33">
    <w:abstractNumId w:val="13"/>
  </w:num>
  <w:num w:numId="34">
    <w:abstractNumId w:val="14"/>
  </w:num>
  <w:num w:numId="35">
    <w:abstractNumId w:val="30"/>
  </w:num>
  <w:num w:numId="36">
    <w:abstractNumId w:val="28"/>
  </w:num>
  <w:num w:numId="37">
    <w:abstractNumId w:val="9"/>
  </w:num>
  <w:num w:numId="38">
    <w:abstractNumId w:val="10"/>
  </w:num>
  <w:num w:numId="39">
    <w:abstractNumId w:val="31"/>
  </w:num>
  <w:num w:numId="40">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6C4"/>
    <w:rsid w:val="00005C9B"/>
    <w:rsid w:val="00007852"/>
    <w:rsid w:val="00013CD0"/>
    <w:rsid w:val="00014124"/>
    <w:rsid w:val="00024BF1"/>
    <w:rsid w:val="00026699"/>
    <w:rsid w:val="00036967"/>
    <w:rsid w:val="00041E00"/>
    <w:rsid w:val="00043E26"/>
    <w:rsid w:val="00050B01"/>
    <w:rsid w:val="00050EDA"/>
    <w:rsid w:val="000639A6"/>
    <w:rsid w:val="00063CB4"/>
    <w:rsid w:val="00065085"/>
    <w:rsid w:val="00067620"/>
    <w:rsid w:val="00070415"/>
    <w:rsid w:val="00071ECA"/>
    <w:rsid w:val="000728DB"/>
    <w:rsid w:val="00072DC1"/>
    <w:rsid w:val="00073849"/>
    <w:rsid w:val="00075D07"/>
    <w:rsid w:val="00076224"/>
    <w:rsid w:val="00077068"/>
    <w:rsid w:val="00080109"/>
    <w:rsid w:val="00081778"/>
    <w:rsid w:val="00081A02"/>
    <w:rsid w:val="00083202"/>
    <w:rsid w:val="000841F0"/>
    <w:rsid w:val="0008570D"/>
    <w:rsid w:val="000859E7"/>
    <w:rsid w:val="00085DEF"/>
    <w:rsid w:val="00087A6E"/>
    <w:rsid w:val="00091F01"/>
    <w:rsid w:val="00092393"/>
    <w:rsid w:val="0009372A"/>
    <w:rsid w:val="0009669F"/>
    <w:rsid w:val="0009719D"/>
    <w:rsid w:val="000A0D67"/>
    <w:rsid w:val="000A2B04"/>
    <w:rsid w:val="000A2FD4"/>
    <w:rsid w:val="000A6770"/>
    <w:rsid w:val="000A7118"/>
    <w:rsid w:val="000B166E"/>
    <w:rsid w:val="000B3555"/>
    <w:rsid w:val="000B5501"/>
    <w:rsid w:val="000B559D"/>
    <w:rsid w:val="000B5A86"/>
    <w:rsid w:val="000B61E3"/>
    <w:rsid w:val="000B6E2F"/>
    <w:rsid w:val="000B7999"/>
    <w:rsid w:val="000C1106"/>
    <w:rsid w:val="000C1E31"/>
    <w:rsid w:val="000C4FCC"/>
    <w:rsid w:val="000C522B"/>
    <w:rsid w:val="000C5E9B"/>
    <w:rsid w:val="000D095B"/>
    <w:rsid w:val="000D19DB"/>
    <w:rsid w:val="000D1BE1"/>
    <w:rsid w:val="000D2178"/>
    <w:rsid w:val="000D4C84"/>
    <w:rsid w:val="000E0816"/>
    <w:rsid w:val="000E146C"/>
    <w:rsid w:val="000E21DA"/>
    <w:rsid w:val="000E60E9"/>
    <w:rsid w:val="000E6D65"/>
    <w:rsid w:val="000E7399"/>
    <w:rsid w:val="000F4414"/>
    <w:rsid w:val="000F561B"/>
    <w:rsid w:val="00104A90"/>
    <w:rsid w:val="001057B6"/>
    <w:rsid w:val="00112891"/>
    <w:rsid w:val="0011517C"/>
    <w:rsid w:val="00115821"/>
    <w:rsid w:val="00122162"/>
    <w:rsid w:val="00122B96"/>
    <w:rsid w:val="001246CC"/>
    <w:rsid w:val="00126C39"/>
    <w:rsid w:val="00127DD3"/>
    <w:rsid w:val="00130087"/>
    <w:rsid w:val="001311DB"/>
    <w:rsid w:val="00131FE7"/>
    <w:rsid w:val="0013706D"/>
    <w:rsid w:val="001424F5"/>
    <w:rsid w:val="001456BA"/>
    <w:rsid w:val="001576D0"/>
    <w:rsid w:val="00160F69"/>
    <w:rsid w:val="0016435C"/>
    <w:rsid w:val="00167B09"/>
    <w:rsid w:val="00170222"/>
    <w:rsid w:val="001716EE"/>
    <w:rsid w:val="00172481"/>
    <w:rsid w:val="001728D4"/>
    <w:rsid w:val="00173083"/>
    <w:rsid w:val="00175EFA"/>
    <w:rsid w:val="001776CE"/>
    <w:rsid w:val="001819D1"/>
    <w:rsid w:val="00182636"/>
    <w:rsid w:val="00183A79"/>
    <w:rsid w:val="00184FE3"/>
    <w:rsid w:val="001866B9"/>
    <w:rsid w:val="00194A66"/>
    <w:rsid w:val="00195A93"/>
    <w:rsid w:val="00197650"/>
    <w:rsid w:val="001A37EF"/>
    <w:rsid w:val="001B3BAC"/>
    <w:rsid w:val="001B4F46"/>
    <w:rsid w:val="001B659C"/>
    <w:rsid w:val="001C07B5"/>
    <w:rsid w:val="001C08C7"/>
    <w:rsid w:val="001D541D"/>
    <w:rsid w:val="001E0F8E"/>
    <w:rsid w:val="001E200B"/>
    <w:rsid w:val="001E7A02"/>
    <w:rsid w:val="001F13CB"/>
    <w:rsid w:val="0020055D"/>
    <w:rsid w:val="002015EA"/>
    <w:rsid w:val="00202A0E"/>
    <w:rsid w:val="00205A52"/>
    <w:rsid w:val="00207616"/>
    <w:rsid w:val="00207698"/>
    <w:rsid w:val="0020779D"/>
    <w:rsid w:val="002164B8"/>
    <w:rsid w:val="00224D5A"/>
    <w:rsid w:val="00230C0B"/>
    <w:rsid w:val="00247B46"/>
    <w:rsid w:val="00252E23"/>
    <w:rsid w:val="0025360F"/>
    <w:rsid w:val="00254016"/>
    <w:rsid w:val="00254035"/>
    <w:rsid w:val="00254328"/>
    <w:rsid w:val="00260FD9"/>
    <w:rsid w:val="00261F4E"/>
    <w:rsid w:val="002625F2"/>
    <w:rsid w:val="00271F0A"/>
    <w:rsid w:val="002767AC"/>
    <w:rsid w:val="00276C93"/>
    <w:rsid w:val="00284A00"/>
    <w:rsid w:val="00293161"/>
    <w:rsid w:val="00293CA4"/>
    <w:rsid w:val="00295163"/>
    <w:rsid w:val="002A66C7"/>
    <w:rsid w:val="002A66C9"/>
    <w:rsid w:val="002B1482"/>
    <w:rsid w:val="002B2986"/>
    <w:rsid w:val="002B6FF4"/>
    <w:rsid w:val="002C078C"/>
    <w:rsid w:val="002C36DB"/>
    <w:rsid w:val="002C48B1"/>
    <w:rsid w:val="002C686F"/>
    <w:rsid w:val="002E36D9"/>
    <w:rsid w:val="002E6955"/>
    <w:rsid w:val="002E6E22"/>
    <w:rsid w:val="002E7F95"/>
    <w:rsid w:val="002F026E"/>
    <w:rsid w:val="002F1573"/>
    <w:rsid w:val="002F1FD2"/>
    <w:rsid w:val="002F5983"/>
    <w:rsid w:val="00301418"/>
    <w:rsid w:val="00302DAF"/>
    <w:rsid w:val="00306CE5"/>
    <w:rsid w:val="00310889"/>
    <w:rsid w:val="003176B6"/>
    <w:rsid w:val="003203DA"/>
    <w:rsid w:val="003213FE"/>
    <w:rsid w:val="003229F6"/>
    <w:rsid w:val="00332D93"/>
    <w:rsid w:val="00335E5D"/>
    <w:rsid w:val="0033739D"/>
    <w:rsid w:val="0034094D"/>
    <w:rsid w:val="00342DA6"/>
    <w:rsid w:val="00345B5B"/>
    <w:rsid w:val="00350514"/>
    <w:rsid w:val="0035095C"/>
    <w:rsid w:val="00351FA5"/>
    <w:rsid w:val="003522A2"/>
    <w:rsid w:val="00352329"/>
    <w:rsid w:val="003524A0"/>
    <w:rsid w:val="0035475F"/>
    <w:rsid w:val="0035697D"/>
    <w:rsid w:val="003620B2"/>
    <w:rsid w:val="0036413B"/>
    <w:rsid w:val="003647A7"/>
    <w:rsid w:val="00364BF4"/>
    <w:rsid w:val="00364CAB"/>
    <w:rsid w:val="00365000"/>
    <w:rsid w:val="00371F58"/>
    <w:rsid w:val="00374FCB"/>
    <w:rsid w:val="003805BD"/>
    <w:rsid w:val="00381888"/>
    <w:rsid w:val="003825CA"/>
    <w:rsid w:val="00385310"/>
    <w:rsid w:val="003875DC"/>
    <w:rsid w:val="003925FF"/>
    <w:rsid w:val="00392649"/>
    <w:rsid w:val="00395DFD"/>
    <w:rsid w:val="00397136"/>
    <w:rsid w:val="003A4E14"/>
    <w:rsid w:val="003A5BA3"/>
    <w:rsid w:val="003A685F"/>
    <w:rsid w:val="003B1927"/>
    <w:rsid w:val="003B2FCA"/>
    <w:rsid w:val="003B3049"/>
    <w:rsid w:val="003B36E2"/>
    <w:rsid w:val="003B392A"/>
    <w:rsid w:val="003B4CC5"/>
    <w:rsid w:val="003B70EA"/>
    <w:rsid w:val="003B765F"/>
    <w:rsid w:val="003C0DE5"/>
    <w:rsid w:val="003C1B8A"/>
    <w:rsid w:val="003C4AD2"/>
    <w:rsid w:val="003C502C"/>
    <w:rsid w:val="003C6D2A"/>
    <w:rsid w:val="003D22DD"/>
    <w:rsid w:val="003D3964"/>
    <w:rsid w:val="003D59DE"/>
    <w:rsid w:val="003D6E6E"/>
    <w:rsid w:val="003E1E08"/>
    <w:rsid w:val="003E34A9"/>
    <w:rsid w:val="003E595E"/>
    <w:rsid w:val="003F1103"/>
    <w:rsid w:val="003F1543"/>
    <w:rsid w:val="00401E86"/>
    <w:rsid w:val="0040408D"/>
    <w:rsid w:val="00405467"/>
    <w:rsid w:val="00412E7D"/>
    <w:rsid w:val="00417B30"/>
    <w:rsid w:val="00417D44"/>
    <w:rsid w:val="00420FCB"/>
    <w:rsid w:val="004312FD"/>
    <w:rsid w:val="004365D9"/>
    <w:rsid w:val="00442D48"/>
    <w:rsid w:val="004456D6"/>
    <w:rsid w:val="00451D29"/>
    <w:rsid w:val="00465D7F"/>
    <w:rsid w:val="00467F3A"/>
    <w:rsid w:val="004703B6"/>
    <w:rsid w:val="00472486"/>
    <w:rsid w:val="00472EB3"/>
    <w:rsid w:val="00472F16"/>
    <w:rsid w:val="0047414F"/>
    <w:rsid w:val="00474E1F"/>
    <w:rsid w:val="0047622D"/>
    <w:rsid w:val="00476C97"/>
    <w:rsid w:val="004845C9"/>
    <w:rsid w:val="004862D7"/>
    <w:rsid w:val="00487A7A"/>
    <w:rsid w:val="00487CC2"/>
    <w:rsid w:val="00493809"/>
    <w:rsid w:val="004964D1"/>
    <w:rsid w:val="004A55B7"/>
    <w:rsid w:val="004A620B"/>
    <w:rsid w:val="004C5E55"/>
    <w:rsid w:val="004E0596"/>
    <w:rsid w:val="004E081F"/>
    <w:rsid w:val="004E0EAE"/>
    <w:rsid w:val="004E319A"/>
    <w:rsid w:val="004F1556"/>
    <w:rsid w:val="004F18EA"/>
    <w:rsid w:val="004F1B06"/>
    <w:rsid w:val="004F25F2"/>
    <w:rsid w:val="00500981"/>
    <w:rsid w:val="0050105D"/>
    <w:rsid w:val="00501FF6"/>
    <w:rsid w:val="005039AA"/>
    <w:rsid w:val="005115FC"/>
    <w:rsid w:val="005139C3"/>
    <w:rsid w:val="00514B4A"/>
    <w:rsid w:val="005216FD"/>
    <w:rsid w:val="00524C50"/>
    <w:rsid w:val="005259C5"/>
    <w:rsid w:val="00525D2B"/>
    <w:rsid w:val="0052630C"/>
    <w:rsid w:val="00530592"/>
    <w:rsid w:val="00530B94"/>
    <w:rsid w:val="005336E2"/>
    <w:rsid w:val="0053539B"/>
    <w:rsid w:val="00540A61"/>
    <w:rsid w:val="00541FA5"/>
    <w:rsid w:val="00546F3A"/>
    <w:rsid w:val="0055244C"/>
    <w:rsid w:val="00552E2E"/>
    <w:rsid w:val="005564EF"/>
    <w:rsid w:val="005579DC"/>
    <w:rsid w:val="00561062"/>
    <w:rsid w:val="00563572"/>
    <w:rsid w:val="00564923"/>
    <w:rsid w:val="00567407"/>
    <w:rsid w:val="00570414"/>
    <w:rsid w:val="0057049D"/>
    <w:rsid w:val="005708BB"/>
    <w:rsid w:val="00570E0C"/>
    <w:rsid w:val="00571795"/>
    <w:rsid w:val="00571BCB"/>
    <w:rsid w:val="0057355A"/>
    <w:rsid w:val="005876C5"/>
    <w:rsid w:val="00590503"/>
    <w:rsid w:val="005A3CA2"/>
    <w:rsid w:val="005A5632"/>
    <w:rsid w:val="005B4357"/>
    <w:rsid w:val="005C1083"/>
    <w:rsid w:val="005C150F"/>
    <w:rsid w:val="005C15A8"/>
    <w:rsid w:val="005C3C8C"/>
    <w:rsid w:val="005C56AC"/>
    <w:rsid w:val="005C61D7"/>
    <w:rsid w:val="005C6559"/>
    <w:rsid w:val="005D0301"/>
    <w:rsid w:val="005D15BF"/>
    <w:rsid w:val="005D2A19"/>
    <w:rsid w:val="005E1C84"/>
    <w:rsid w:val="005E2CB1"/>
    <w:rsid w:val="005E3E22"/>
    <w:rsid w:val="005E521A"/>
    <w:rsid w:val="005E5874"/>
    <w:rsid w:val="005E6124"/>
    <w:rsid w:val="005F30B7"/>
    <w:rsid w:val="005F3C1B"/>
    <w:rsid w:val="005F3E5B"/>
    <w:rsid w:val="00600DCA"/>
    <w:rsid w:val="00603326"/>
    <w:rsid w:val="00604158"/>
    <w:rsid w:val="00604B3E"/>
    <w:rsid w:val="00607057"/>
    <w:rsid w:val="00607AB2"/>
    <w:rsid w:val="00611749"/>
    <w:rsid w:val="00612680"/>
    <w:rsid w:val="006164B5"/>
    <w:rsid w:val="00616669"/>
    <w:rsid w:val="00617425"/>
    <w:rsid w:val="00620769"/>
    <w:rsid w:val="00622271"/>
    <w:rsid w:val="0062269D"/>
    <w:rsid w:val="006227AE"/>
    <w:rsid w:val="0062393F"/>
    <w:rsid w:val="006401FE"/>
    <w:rsid w:val="00644567"/>
    <w:rsid w:val="006454E5"/>
    <w:rsid w:val="00650BBE"/>
    <w:rsid w:val="00651DB5"/>
    <w:rsid w:val="00651F86"/>
    <w:rsid w:val="006530F7"/>
    <w:rsid w:val="006546AF"/>
    <w:rsid w:val="0065669A"/>
    <w:rsid w:val="0066014A"/>
    <w:rsid w:val="0066348A"/>
    <w:rsid w:val="00666819"/>
    <w:rsid w:val="006766F8"/>
    <w:rsid w:val="006812E4"/>
    <w:rsid w:val="0068190D"/>
    <w:rsid w:val="00690EAA"/>
    <w:rsid w:val="006924B9"/>
    <w:rsid w:val="006A0A6C"/>
    <w:rsid w:val="006A3F2B"/>
    <w:rsid w:val="006A48C8"/>
    <w:rsid w:val="006B38EF"/>
    <w:rsid w:val="006B704A"/>
    <w:rsid w:val="006C6606"/>
    <w:rsid w:val="006C785D"/>
    <w:rsid w:val="006C7C34"/>
    <w:rsid w:val="006C7E17"/>
    <w:rsid w:val="006D2E6A"/>
    <w:rsid w:val="006D3A9B"/>
    <w:rsid w:val="006D3FED"/>
    <w:rsid w:val="006E11E1"/>
    <w:rsid w:val="006E2DF6"/>
    <w:rsid w:val="006E34CF"/>
    <w:rsid w:val="006F12D6"/>
    <w:rsid w:val="006F2071"/>
    <w:rsid w:val="006F4443"/>
    <w:rsid w:val="006F6AD4"/>
    <w:rsid w:val="006F78D8"/>
    <w:rsid w:val="007014D6"/>
    <w:rsid w:val="00701FC1"/>
    <w:rsid w:val="007111C0"/>
    <w:rsid w:val="0071196C"/>
    <w:rsid w:val="00712A11"/>
    <w:rsid w:val="007215FB"/>
    <w:rsid w:val="00723485"/>
    <w:rsid w:val="0073308F"/>
    <w:rsid w:val="00733A6E"/>
    <w:rsid w:val="00734112"/>
    <w:rsid w:val="00735E8D"/>
    <w:rsid w:val="00737069"/>
    <w:rsid w:val="00737C8E"/>
    <w:rsid w:val="007436F5"/>
    <w:rsid w:val="007540F8"/>
    <w:rsid w:val="00760F60"/>
    <w:rsid w:val="00770282"/>
    <w:rsid w:val="007706AB"/>
    <w:rsid w:val="00773339"/>
    <w:rsid w:val="007761A9"/>
    <w:rsid w:val="00791F59"/>
    <w:rsid w:val="00794F7F"/>
    <w:rsid w:val="007A375F"/>
    <w:rsid w:val="007A622A"/>
    <w:rsid w:val="007B2727"/>
    <w:rsid w:val="007B3024"/>
    <w:rsid w:val="007B52B3"/>
    <w:rsid w:val="007B582C"/>
    <w:rsid w:val="007B64B5"/>
    <w:rsid w:val="007C1058"/>
    <w:rsid w:val="007C1F57"/>
    <w:rsid w:val="007C4405"/>
    <w:rsid w:val="007D1BD6"/>
    <w:rsid w:val="007D21E2"/>
    <w:rsid w:val="007D2EA3"/>
    <w:rsid w:val="007D31B3"/>
    <w:rsid w:val="007D5DEB"/>
    <w:rsid w:val="007D6E6E"/>
    <w:rsid w:val="007F4CA7"/>
    <w:rsid w:val="007F53FE"/>
    <w:rsid w:val="007F6DC4"/>
    <w:rsid w:val="00802703"/>
    <w:rsid w:val="00806573"/>
    <w:rsid w:val="00807035"/>
    <w:rsid w:val="00807BB0"/>
    <w:rsid w:val="00807EFA"/>
    <w:rsid w:val="00812BF5"/>
    <w:rsid w:val="00814354"/>
    <w:rsid w:val="0081699F"/>
    <w:rsid w:val="008169F4"/>
    <w:rsid w:val="008206E2"/>
    <w:rsid w:val="0083056F"/>
    <w:rsid w:val="00831C04"/>
    <w:rsid w:val="008366BD"/>
    <w:rsid w:val="00841751"/>
    <w:rsid w:val="00841B77"/>
    <w:rsid w:val="00841BA1"/>
    <w:rsid w:val="0084304C"/>
    <w:rsid w:val="00843652"/>
    <w:rsid w:val="008451D4"/>
    <w:rsid w:val="00846120"/>
    <w:rsid w:val="00846A10"/>
    <w:rsid w:val="00847D6D"/>
    <w:rsid w:val="00863136"/>
    <w:rsid w:val="00865957"/>
    <w:rsid w:val="00865D56"/>
    <w:rsid w:val="0086626B"/>
    <w:rsid w:val="00871418"/>
    <w:rsid w:val="00875363"/>
    <w:rsid w:val="00880482"/>
    <w:rsid w:val="00883FA4"/>
    <w:rsid w:val="0088580D"/>
    <w:rsid w:val="00886563"/>
    <w:rsid w:val="00890156"/>
    <w:rsid w:val="008936DF"/>
    <w:rsid w:val="008946C4"/>
    <w:rsid w:val="008974D5"/>
    <w:rsid w:val="008A0551"/>
    <w:rsid w:val="008A4FFA"/>
    <w:rsid w:val="008A686E"/>
    <w:rsid w:val="008A7953"/>
    <w:rsid w:val="008B1C08"/>
    <w:rsid w:val="008B2732"/>
    <w:rsid w:val="008B6AD1"/>
    <w:rsid w:val="008C0478"/>
    <w:rsid w:val="008C3434"/>
    <w:rsid w:val="008C362A"/>
    <w:rsid w:val="008C5062"/>
    <w:rsid w:val="008C5CCE"/>
    <w:rsid w:val="008C5FF1"/>
    <w:rsid w:val="008D20C0"/>
    <w:rsid w:val="008D5313"/>
    <w:rsid w:val="008E50B0"/>
    <w:rsid w:val="008E6E31"/>
    <w:rsid w:val="008F2928"/>
    <w:rsid w:val="00906ACF"/>
    <w:rsid w:val="009131B0"/>
    <w:rsid w:val="0091657F"/>
    <w:rsid w:val="00922742"/>
    <w:rsid w:val="0092480A"/>
    <w:rsid w:val="00926449"/>
    <w:rsid w:val="00926DCD"/>
    <w:rsid w:val="00926E8A"/>
    <w:rsid w:val="00932A29"/>
    <w:rsid w:val="00934047"/>
    <w:rsid w:val="00937932"/>
    <w:rsid w:val="009501DE"/>
    <w:rsid w:val="00953BF0"/>
    <w:rsid w:val="009554D4"/>
    <w:rsid w:val="00956548"/>
    <w:rsid w:val="009709EC"/>
    <w:rsid w:val="00971300"/>
    <w:rsid w:val="0097347E"/>
    <w:rsid w:val="0097387A"/>
    <w:rsid w:val="00973F7C"/>
    <w:rsid w:val="00974F3C"/>
    <w:rsid w:val="009763BC"/>
    <w:rsid w:val="00981DD0"/>
    <w:rsid w:val="00982397"/>
    <w:rsid w:val="00993FE3"/>
    <w:rsid w:val="0099577B"/>
    <w:rsid w:val="009A43A5"/>
    <w:rsid w:val="009A64E6"/>
    <w:rsid w:val="009B0C44"/>
    <w:rsid w:val="009B34B5"/>
    <w:rsid w:val="009B63AE"/>
    <w:rsid w:val="009C10FF"/>
    <w:rsid w:val="009C14D3"/>
    <w:rsid w:val="009C1950"/>
    <w:rsid w:val="009C3F69"/>
    <w:rsid w:val="009C5CD9"/>
    <w:rsid w:val="009C705B"/>
    <w:rsid w:val="009C738A"/>
    <w:rsid w:val="009D115E"/>
    <w:rsid w:val="009D2B11"/>
    <w:rsid w:val="009D2CE2"/>
    <w:rsid w:val="009D2EE1"/>
    <w:rsid w:val="009D659D"/>
    <w:rsid w:val="009D7CE9"/>
    <w:rsid w:val="009E0013"/>
    <w:rsid w:val="009E2B13"/>
    <w:rsid w:val="009E4162"/>
    <w:rsid w:val="009E54B8"/>
    <w:rsid w:val="009F205D"/>
    <w:rsid w:val="009F317E"/>
    <w:rsid w:val="009F5F35"/>
    <w:rsid w:val="009F627A"/>
    <w:rsid w:val="009F7FBB"/>
    <w:rsid w:val="00A021CA"/>
    <w:rsid w:val="00A05E88"/>
    <w:rsid w:val="00A07B77"/>
    <w:rsid w:val="00A119B3"/>
    <w:rsid w:val="00A27B32"/>
    <w:rsid w:val="00A31B33"/>
    <w:rsid w:val="00A32208"/>
    <w:rsid w:val="00A346A9"/>
    <w:rsid w:val="00A35FE4"/>
    <w:rsid w:val="00A37A2C"/>
    <w:rsid w:val="00A41A1D"/>
    <w:rsid w:val="00A41BA8"/>
    <w:rsid w:val="00A43611"/>
    <w:rsid w:val="00A44BD8"/>
    <w:rsid w:val="00A465AB"/>
    <w:rsid w:val="00A46ACB"/>
    <w:rsid w:val="00A47A2C"/>
    <w:rsid w:val="00A52D78"/>
    <w:rsid w:val="00A53EBC"/>
    <w:rsid w:val="00A55C4D"/>
    <w:rsid w:val="00A56906"/>
    <w:rsid w:val="00A67027"/>
    <w:rsid w:val="00A72A63"/>
    <w:rsid w:val="00A742AC"/>
    <w:rsid w:val="00A7626E"/>
    <w:rsid w:val="00A82E2C"/>
    <w:rsid w:val="00A83E51"/>
    <w:rsid w:val="00A91CE6"/>
    <w:rsid w:val="00A93E60"/>
    <w:rsid w:val="00A943E5"/>
    <w:rsid w:val="00A94631"/>
    <w:rsid w:val="00A97664"/>
    <w:rsid w:val="00AA10D9"/>
    <w:rsid w:val="00AA1BF6"/>
    <w:rsid w:val="00AA41F2"/>
    <w:rsid w:val="00AA4FB1"/>
    <w:rsid w:val="00AB4AC2"/>
    <w:rsid w:val="00AC0994"/>
    <w:rsid w:val="00AC51D0"/>
    <w:rsid w:val="00AC54DD"/>
    <w:rsid w:val="00AC5B63"/>
    <w:rsid w:val="00AD0FF2"/>
    <w:rsid w:val="00AD203E"/>
    <w:rsid w:val="00AD27DF"/>
    <w:rsid w:val="00AD3EEF"/>
    <w:rsid w:val="00AD5EB0"/>
    <w:rsid w:val="00AD5FD2"/>
    <w:rsid w:val="00AE181A"/>
    <w:rsid w:val="00AE195F"/>
    <w:rsid w:val="00AE2185"/>
    <w:rsid w:val="00AE36B9"/>
    <w:rsid w:val="00AE48FF"/>
    <w:rsid w:val="00AE5177"/>
    <w:rsid w:val="00AF0402"/>
    <w:rsid w:val="00AF1FB3"/>
    <w:rsid w:val="00AF3501"/>
    <w:rsid w:val="00AF5457"/>
    <w:rsid w:val="00AF6139"/>
    <w:rsid w:val="00AF6372"/>
    <w:rsid w:val="00B11958"/>
    <w:rsid w:val="00B14605"/>
    <w:rsid w:val="00B15595"/>
    <w:rsid w:val="00B16CD3"/>
    <w:rsid w:val="00B1723A"/>
    <w:rsid w:val="00B174ED"/>
    <w:rsid w:val="00B17EF6"/>
    <w:rsid w:val="00B200A9"/>
    <w:rsid w:val="00B2206E"/>
    <w:rsid w:val="00B228F8"/>
    <w:rsid w:val="00B26A3C"/>
    <w:rsid w:val="00B26AF7"/>
    <w:rsid w:val="00B3175E"/>
    <w:rsid w:val="00B31B44"/>
    <w:rsid w:val="00B32F08"/>
    <w:rsid w:val="00B3544C"/>
    <w:rsid w:val="00B43D42"/>
    <w:rsid w:val="00B45CFC"/>
    <w:rsid w:val="00B5134E"/>
    <w:rsid w:val="00B550F7"/>
    <w:rsid w:val="00B752CD"/>
    <w:rsid w:val="00B774B1"/>
    <w:rsid w:val="00B8190D"/>
    <w:rsid w:val="00B83E30"/>
    <w:rsid w:val="00B90A32"/>
    <w:rsid w:val="00B9148F"/>
    <w:rsid w:val="00B9317B"/>
    <w:rsid w:val="00B9584F"/>
    <w:rsid w:val="00B95CEF"/>
    <w:rsid w:val="00B96D3E"/>
    <w:rsid w:val="00BA16FA"/>
    <w:rsid w:val="00BA1BAC"/>
    <w:rsid w:val="00BA4C13"/>
    <w:rsid w:val="00BA6C4C"/>
    <w:rsid w:val="00BA704C"/>
    <w:rsid w:val="00BA7709"/>
    <w:rsid w:val="00BB39C4"/>
    <w:rsid w:val="00BB3E60"/>
    <w:rsid w:val="00BB440B"/>
    <w:rsid w:val="00BB4F15"/>
    <w:rsid w:val="00BB6E78"/>
    <w:rsid w:val="00BB71C3"/>
    <w:rsid w:val="00BC1C25"/>
    <w:rsid w:val="00BC375B"/>
    <w:rsid w:val="00BC40B2"/>
    <w:rsid w:val="00BC6D72"/>
    <w:rsid w:val="00BD0247"/>
    <w:rsid w:val="00BD0E27"/>
    <w:rsid w:val="00BD173C"/>
    <w:rsid w:val="00BD20BC"/>
    <w:rsid w:val="00BD3950"/>
    <w:rsid w:val="00BD7A88"/>
    <w:rsid w:val="00BE15A5"/>
    <w:rsid w:val="00BE1A6F"/>
    <w:rsid w:val="00BE48E0"/>
    <w:rsid w:val="00BE49DB"/>
    <w:rsid w:val="00BE64C4"/>
    <w:rsid w:val="00BF365E"/>
    <w:rsid w:val="00C005BF"/>
    <w:rsid w:val="00C02461"/>
    <w:rsid w:val="00C0295E"/>
    <w:rsid w:val="00C046C2"/>
    <w:rsid w:val="00C058EB"/>
    <w:rsid w:val="00C1073C"/>
    <w:rsid w:val="00C14C04"/>
    <w:rsid w:val="00C153C3"/>
    <w:rsid w:val="00C26BC7"/>
    <w:rsid w:val="00C270D0"/>
    <w:rsid w:val="00C34E99"/>
    <w:rsid w:val="00C41AFA"/>
    <w:rsid w:val="00C45663"/>
    <w:rsid w:val="00C50D1E"/>
    <w:rsid w:val="00C50F51"/>
    <w:rsid w:val="00C55722"/>
    <w:rsid w:val="00C57756"/>
    <w:rsid w:val="00C64674"/>
    <w:rsid w:val="00C6630C"/>
    <w:rsid w:val="00C70744"/>
    <w:rsid w:val="00C752DF"/>
    <w:rsid w:val="00C76DCD"/>
    <w:rsid w:val="00C83435"/>
    <w:rsid w:val="00C90B17"/>
    <w:rsid w:val="00C94535"/>
    <w:rsid w:val="00CA283F"/>
    <w:rsid w:val="00CA590C"/>
    <w:rsid w:val="00CA5F27"/>
    <w:rsid w:val="00CA63BB"/>
    <w:rsid w:val="00CB2840"/>
    <w:rsid w:val="00CB29F3"/>
    <w:rsid w:val="00CC2626"/>
    <w:rsid w:val="00CC5336"/>
    <w:rsid w:val="00CC60A6"/>
    <w:rsid w:val="00CC629F"/>
    <w:rsid w:val="00CC6FCE"/>
    <w:rsid w:val="00CC7DC6"/>
    <w:rsid w:val="00CD55BC"/>
    <w:rsid w:val="00CE5908"/>
    <w:rsid w:val="00CF23FD"/>
    <w:rsid w:val="00CF3446"/>
    <w:rsid w:val="00CF4D84"/>
    <w:rsid w:val="00CF58FC"/>
    <w:rsid w:val="00D00C78"/>
    <w:rsid w:val="00D01636"/>
    <w:rsid w:val="00D0219E"/>
    <w:rsid w:val="00D03D17"/>
    <w:rsid w:val="00D05D0C"/>
    <w:rsid w:val="00D10325"/>
    <w:rsid w:val="00D10943"/>
    <w:rsid w:val="00D162DD"/>
    <w:rsid w:val="00D17F45"/>
    <w:rsid w:val="00D27FCE"/>
    <w:rsid w:val="00D3303F"/>
    <w:rsid w:val="00D37A43"/>
    <w:rsid w:val="00D447BC"/>
    <w:rsid w:val="00D52B1F"/>
    <w:rsid w:val="00D55AA5"/>
    <w:rsid w:val="00D61B16"/>
    <w:rsid w:val="00D65D5C"/>
    <w:rsid w:val="00D667C5"/>
    <w:rsid w:val="00D66DAF"/>
    <w:rsid w:val="00D723F9"/>
    <w:rsid w:val="00D772C1"/>
    <w:rsid w:val="00D77D5C"/>
    <w:rsid w:val="00D77D86"/>
    <w:rsid w:val="00D8034A"/>
    <w:rsid w:val="00D810AF"/>
    <w:rsid w:val="00D81D7B"/>
    <w:rsid w:val="00D8489F"/>
    <w:rsid w:val="00D90D17"/>
    <w:rsid w:val="00D93BF5"/>
    <w:rsid w:val="00D96A11"/>
    <w:rsid w:val="00DA0A88"/>
    <w:rsid w:val="00DA38E5"/>
    <w:rsid w:val="00DA6779"/>
    <w:rsid w:val="00DA7AD4"/>
    <w:rsid w:val="00DB0B20"/>
    <w:rsid w:val="00DB561F"/>
    <w:rsid w:val="00DB766D"/>
    <w:rsid w:val="00DC3964"/>
    <w:rsid w:val="00DC6A77"/>
    <w:rsid w:val="00DD7A1C"/>
    <w:rsid w:val="00DE16D9"/>
    <w:rsid w:val="00DE39B0"/>
    <w:rsid w:val="00DF3AFA"/>
    <w:rsid w:val="00DF4B85"/>
    <w:rsid w:val="00DF58A5"/>
    <w:rsid w:val="00DF72A9"/>
    <w:rsid w:val="00E0010A"/>
    <w:rsid w:val="00E01A71"/>
    <w:rsid w:val="00E04743"/>
    <w:rsid w:val="00E1220D"/>
    <w:rsid w:val="00E16820"/>
    <w:rsid w:val="00E1722C"/>
    <w:rsid w:val="00E204F9"/>
    <w:rsid w:val="00E22CD7"/>
    <w:rsid w:val="00E26071"/>
    <w:rsid w:val="00E2629B"/>
    <w:rsid w:val="00E32F3F"/>
    <w:rsid w:val="00E3506B"/>
    <w:rsid w:val="00E4336C"/>
    <w:rsid w:val="00E44A25"/>
    <w:rsid w:val="00E4597C"/>
    <w:rsid w:val="00E45E70"/>
    <w:rsid w:val="00E50B6E"/>
    <w:rsid w:val="00E532AD"/>
    <w:rsid w:val="00E56D72"/>
    <w:rsid w:val="00E63688"/>
    <w:rsid w:val="00E67C27"/>
    <w:rsid w:val="00E731CD"/>
    <w:rsid w:val="00E74D8F"/>
    <w:rsid w:val="00E74EEB"/>
    <w:rsid w:val="00E752B4"/>
    <w:rsid w:val="00E80F87"/>
    <w:rsid w:val="00E82A7F"/>
    <w:rsid w:val="00E945C2"/>
    <w:rsid w:val="00EA02EC"/>
    <w:rsid w:val="00EA173C"/>
    <w:rsid w:val="00EA4A93"/>
    <w:rsid w:val="00EA61BA"/>
    <w:rsid w:val="00EA7C8E"/>
    <w:rsid w:val="00EB2B04"/>
    <w:rsid w:val="00EB59E0"/>
    <w:rsid w:val="00EB5CA0"/>
    <w:rsid w:val="00EC16E0"/>
    <w:rsid w:val="00EC2238"/>
    <w:rsid w:val="00EC2243"/>
    <w:rsid w:val="00EC22F6"/>
    <w:rsid w:val="00EC47F1"/>
    <w:rsid w:val="00ED5451"/>
    <w:rsid w:val="00ED71D4"/>
    <w:rsid w:val="00EE2F90"/>
    <w:rsid w:val="00EE3820"/>
    <w:rsid w:val="00EE4B46"/>
    <w:rsid w:val="00EE7999"/>
    <w:rsid w:val="00EE7AD0"/>
    <w:rsid w:val="00EF569C"/>
    <w:rsid w:val="00F01E22"/>
    <w:rsid w:val="00F056AC"/>
    <w:rsid w:val="00F067FE"/>
    <w:rsid w:val="00F068C0"/>
    <w:rsid w:val="00F07A56"/>
    <w:rsid w:val="00F1384B"/>
    <w:rsid w:val="00F138E4"/>
    <w:rsid w:val="00F15035"/>
    <w:rsid w:val="00F21401"/>
    <w:rsid w:val="00F235B6"/>
    <w:rsid w:val="00F25249"/>
    <w:rsid w:val="00F271C4"/>
    <w:rsid w:val="00F3043A"/>
    <w:rsid w:val="00F3076C"/>
    <w:rsid w:val="00F31222"/>
    <w:rsid w:val="00F40570"/>
    <w:rsid w:val="00F44F5C"/>
    <w:rsid w:val="00F450B4"/>
    <w:rsid w:val="00F454AB"/>
    <w:rsid w:val="00F50024"/>
    <w:rsid w:val="00F54C04"/>
    <w:rsid w:val="00F54E41"/>
    <w:rsid w:val="00F568E4"/>
    <w:rsid w:val="00F572E2"/>
    <w:rsid w:val="00F631F7"/>
    <w:rsid w:val="00F7304C"/>
    <w:rsid w:val="00F846ED"/>
    <w:rsid w:val="00F91692"/>
    <w:rsid w:val="00F95A9D"/>
    <w:rsid w:val="00FA0C83"/>
    <w:rsid w:val="00FA3361"/>
    <w:rsid w:val="00FA5420"/>
    <w:rsid w:val="00FB0AF6"/>
    <w:rsid w:val="00FD7954"/>
    <w:rsid w:val="00FE2699"/>
    <w:rsid w:val="00FE3D5B"/>
    <w:rsid w:val="00FF4868"/>
    <w:rsid w:val="00FF51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331F1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paragraph" w:styleId="Nadpis6">
    <w:name w:val="heading 6"/>
    <w:basedOn w:val="Normln"/>
    <w:next w:val="Normln"/>
    <w:link w:val="Nadpis6Char"/>
    <w:semiHidden/>
    <w:unhideWhenUsed/>
    <w:qFormat/>
    <w:rsid w:val="003825CA"/>
    <w:pPr>
      <w:keepNext/>
      <w:keepLines/>
      <w:spacing w:before="40"/>
      <w:outlineLvl w:val="5"/>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 w:type="paragraph" w:customStyle="1" w:styleId="OdstavecSmlouvy">
    <w:name w:val="OdstavecSmlouvy"/>
    <w:basedOn w:val="Normln"/>
    <w:rsid w:val="002625F2"/>
    <w:pPr>
      <w:keepLines/>
      <w:numPr>
        <w:numId w:val="20"/>
      </w:numPr>
      <w:tabs>
        <w:tab w:val="left" w:pos="426"/>
        <w:tab w:val="left" w:pos="1701"/>
      </w:tabs>
      <w:suppressAutoHyphens w:val="0"/>
      <w:spacing w:after="120"/>
      <w:jc w:val="both"/>
    </w:pPr>
    <w:rPr>
      <w:lang w:eastAsia="cs-CZ"/>
    </w:rPr>
  </w:style>
  <w:style w:type="paragraph" w:customStyle="1" w:styleId="Default">
    <w:name w:val="Default"/>
    <w:rsid w:val="001D541D"/>
    <w:pPr>
      <w:autoSpaceDE w:val="0"/>
      <w:autoSpaceDN w:val="0"/>
      <w:adjustRightInd w:val="0"/>
    </w:pPr>
    <w:rPr>
      <w:rFonts w:ascii="Arial" w:hAnsi="Arial" w:cs="Arial"/>
      <w:color w:val="000000"/>
      <w:sz w:val="24"/>
      <w:szCs w:val="24"/>
    </w:rPr>
  </w:style>
  <w:style w:type="character" w:customStyle="1" w:styleId="Nadpis6Char">
    <w:name w:val="Nadpis 6 Char"/>
    <w:basedOn w:val="Standardnpsmoodstavce"/>
    <w:link w:val="Nadpis6"/>
    <w:rsid w:val="003825CA"/>
    <w:rPr>
      <w:rFonts w:asciiTheme="majorHAnsi" w:eastAsiaTheme="majorEastAsia" w:hAnsiTheme="majorHAnsi" w:cstheme="majorBidi"/>
      <w:color w:val="243F60" w:themeColor="accent1" w:themeShade="7F"/>
      <w:sz w:val="24"/>
      <w:szCs w:val="24"/>
      <w:lang w:eastAsia="ar-SA"/>
    </w:rPr>
  </w:style>
  <w:style w:type="paragraph" w:customStyle="1" w:styleId="CM1">
    <w:name w:val="CM1"/>
    <w:basedOn w:val="Default"/>
    <w:next w:val="Default"/>
    <w:uiPriority w:val="99"/>
    <w:rsid w:val="005D15BF"/>
    <w:rPr>
      <w:rFonts w:ascii="Times New Roman" w:eastAsiaTheme="minorHAnsi" w:hAnsi="Times New Roman" w:cs="Times New Roman"/>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100571">
      <w:bodyDiv w:val="1"/>
      <w:marLeft w:val="0"/>
      <w:marRight w:val="0"/>
      <w:marTop w:val="0"/>
      <w:marBottom w:val="0"/>
      <w:divBdr>
        <w:top w:val="none" w:sz="0" w:space="0" w:color="auto"/>
        <w:left w:val="none" w:sz="0" w:space="0" w:color="auto"/>
        <w:bottom w:val="none" w:sz="0" w:space="0" w:color="auto"/>
        <w:right w:val="none" w:sz="0" w:space="0" w:color="auto"/>
      </w:divBdr>
    </w:div>
    <w:div w:id="296841074">
      <w:bodyDiv w:val="1"/>
      <w:marLeft w:val="0"/>
      <w:marRight w:val="0"/>
      <w:marTop w:val="0"/>
      <w:marBottom w:val="0"/>
      <w:divBdr>
        <w:top w:val="none" w:sz="0" w:space="0" w:color="auto"/>
        <w:left w:val="none" w:sz="0" w:space="0" w:color="auto"/>
        <w:bottom w:val="none" w:sz="0" w:space="0" w:color="auto"/>
        <w:right w:val="none" w:sz="0" w:space="0" w:color="auto"/>
      </w:divBdr>
    </w:div>
    <w:div w:id="505874027">
      <w:bodyDiv w:val="1"/>
      <w:marLeft w:val="0"/>
      <w:marRight w:val="0"/>
      <w:marTop w:val="0"/>
      <w:marBottom w:val="0"/>
      <w:divBdr>
        <w:top w:val="none" w:sz="0" w:space="0" w:color="auto"/>
        <w:left w:val="none" w:sz="0" w:space="0" w:color="auto"/>
        <w:bottom w:val="none" w:sz="0" w:space="0" w:color="auto"/>
        <w:right w:val="none" w:sz="0" w:space="0" w:color="auto"/>
      </w:divBdr>
    </w:div>
    <w:div w:id="607546574">
      <w:bodyDiv w:val="1"/>
      <w:marLeft w:val="0"/>
      <w:marRight w:val="0"/>
      <w:marTop w:val="0"/>
      <w:marBottom w:val="0"/>
      <w:divBdr>
        <w:top w:val="none" w:sz="0" w:space="0" w:color="auto"/>
        <w:left w:val="none" w:sz="0" w:space="0" w:color="auto"/>
        <w:bottom w:val="none" w:sz="0" w:space="0" w:color="auto"/>
        <w:right w:val="none" w:sz="0" w:space="0" w:color="auto"/>
      </w:divBdr>
    </w:div>
    <w:div w:id="1825463724">
      <w:bodyDiv w:val="1"/>
      <w:marLeft w:val="0"/>
      <w:marRight w:val="0"/>
      <w:marTop w:val="0"/>
      <w:marBottom w:val="0"/>
      <w:divBdr>
        <w:top w:val="none" w:sz="0" w:space="0" w:color="auto"/>
        <w:left w:val="none" w:sz="0" w:space="0" w:color="auto"/>
        <w:bottom w:val="none" w:sz="0" w:space="0" w:color="auto"/>
        <w:right w:val="none" w:sz="0" w:space="0" w:color="auto"/>
      </w:divBdr>
    </w:div>
    <w:div w:id="1827627657">
      <w:bodyDiv w:val="1"/>
      <w:marLeft w:val="0"/>
      <w:marRight w:val="0"/>
      <w:marTop w:val="0"/>
      <w:marBottom w:val="0"/>
      <w:divBdr>
        <w:top w:val="none" w:sz="0" w:space="0" w:color="auto"/>
        <w:left w:val="none" w:sz="0" w:space="0" w:color="auto"/>
        <w:bottom w:val="none" w:sz="0" w:space="0" w:color="auto"/>
        <w:right w:val="none" w:sz="0" w:space="0" w:color="auto"/>
      </w:divBdr>
    </w:div>
    <w:div w:id="2077512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20F03C-FB85-4B95-A91D-2BED65989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4819</Words>
  <Characters>28480</Characters>
  <Application>Microsoft Office Word</Application>
  <DocSecurity>0</DocSecurity>
  <Lines>237</Lines>
  <Paragraphs>66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2022-04-14T12:32:00Z</dcterms:created>
  <dcterms:modified xsi:type="dcterms:W3CDTF">2022-05-31T06:01:00Z</dcterms:modified>
</cp:coreProperties>
</file>